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786A320" w14:textId="77777777" w:rsidR="000424B2" w:rsidRPr="00D13BBA" w:rsidRDefault="000424B2" w:rsidP="00844DAA">
      <w:pPr>
        <w:tabs>
          <w:tab w:val="left" w:pos="851"/>
        </w:tabs>
        <w:rPr>
          <w:rFonts w:ascii="Arial" w:hAnsi="Arial" w:cs="Arial"/>
        </w:rPr>
      </w:pPr>
    </w:p>
    <w:p w14:paraId="632CF2DE" w14:textId="77777777" w:rsidR="00581123" w:rsidRPr="00D13BBA" w:rsidRDefault="00581123" w:rsidP="00844DAA">
      <w:pPr>
        <w:tabs>
          <w:tab w:val="left" w:pos="851"/>
        </w:tabs>
        <w:rPr>
          <w:rFonts w:ascii="Arial" w:hAnsi="Arial" w:cs="Arial"/>
        </w:rPr>
      </w:pPr>
    </w:p>
    <w:p w14:paraId="4E6E0C3C" w14:textId="77777777" w:rsidR="00581123" w:rsidRPr="00D13BBA" w:rsidRDefault="00581123" w:rsidP="00844DAA">
      <w:pPr>
        <w:tabs>
          <w:tab w:val="left" w:pos="851"/>
        </w:tabs>
        <w:rPr>
          <w:rFonts w:ascii="Arial" w:hAnsi="Arial" w:cs="Arial"/>
        </w:rPr>
      </w:pPr>
    </w:p>
    <w:p w14:paraId="6ED82E9D" w14:textId="77777777" w:rsidR="00581123" w:rsidRPr="00D13BBA" w:rsidRDefault="00581123" w:rsidP="00844DAA">
      <w:pPr>
        <w:tabs>
          <w:tab w:val="left" w:pos="851"/>
        </w:tabs>
        <w:rPr>
          <w:rFonts w:ascii="Arial" w:hAnsi="Arial" w:cs="Arial"/>
        </w:rPr>
      </w:pPr>
    </w:p>
    <w:p w14:paraId="76812E8C" w14:textId="77777777" w:rsidR="00581123" w:rsidRPr="00D13BBA" w:rsidRDefault="00581123" w:rsidP="00844DAA">
      <w:pPr>
        <w:tabs>
          <w:tab w:val="left" w:pos="851"/>
        </w:tabs>
        <w:rPr>
          <w:rFonts w:ascii="Arial" w:hAnsi="Arial" w:cs="Arial"/>
        </w:rPr>
      </w:pPr>
    </w:p>
    <w:p w14:paraId="54E3B841" w14:textId="31BEBBB2" w:rsidR="00581123" w:rsidRDefault="00581123" w:rsidP="00844DAA">
      <w:pPr>
        <w:tabs>
          <w:tab w:val="left" w:pos="851"/>
        </w:tabs>
        <w:rPr>
          <w:rFonts w:ascii="Arial" w:hAnsi="Arial" w:cs="Arial"/>
        </w:rPr>
      </w:pPr>
    </w:p>
    <w:p w14:paraId="7D337A98" w14:textId="71F71E52" w:rsidR="00D33491" w:rsidRDefault="00D33491" w:rsidP="00844DAA">
      <w:pPr>
        <w:tabs>
          <w:tab w:val="left" w:pos="851"/>
        </w:tabs>
        <w:rPr>
          <w:rFonts w:ascii="Arial" w:hAnsi="Arial" w:cs="Arial"/>
        </w:rPr>
      </w:pPr>
    </w:p>
    <w:p w14:paraId="3053201C" w14:textId="3A3C764A" w:rsidR="00D33491" w:rsidRDefault="00D33491" w:rsidP="00844DAA">
      <w:pPr>
        <w:tabs>
          <w:tab w:val="left" w:pos="851"/>
        </w:tabs>
        <w:rPr>
          <w:rFonts w:ascii="Arial" w:hAnsi="Arial" w:cs="Arial"/>
        </w:rPr>
      </w:pPr>
    </w:p>
    <w:p w14:paraId="3C92BEB0" w14:textId="15CED220" w:rsidR="00D33491" w:rsidRDefault="00D33491" w:rsidP="00844DAA">
      <w:pPr>
        <w:tabs>
          <w:tab w:val="left" w:pos="851"/>
        </w:tabs>
        <w:rPr>
          <w:rFonts w:ascii="Arial" w:hAnsi="Arial" w:cs="Arial"/>
        </w:rPr>
      </w:pPr>
    </w:p>
    <w:p w14:paraId="3A5FCE6C" w14:textId="77777777" w:rsidR="00D33491" w:rsidRPr="00D13BBA" w:rsidRDefault="00D33491" w:rsidP="00844DAA">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4C68E5" w:rsidRPr="00D13BBA" w14:paraId="34126063" w14:textId="77777777" w:rsidTr="00581123">
        <w:tc>
          <w:tcPr>
            <w:tcW w:w="10277" w:type="dxa"/>
            <w:shd w:val="clear" w:color="auto" w:fill="66CCFF"/>
          </w:tcPr>
          <w:p w14:paraId="3F207825" w14:textId="77777777" w:rsidR="004C68E5" w:rsidRPr="00D13BBA" w:rsidRDefault="007101A8" w:rsidP="00844DAA">
            <w:pPr>
              <w:tabs>
                <w:tab w:val="left" w:pos="851"/>
              </w:tabs>
              <w:spacing w:before="120" w:after="120"/>
              <w:jc w:val="center"/>
              <w:rPr>
                <w:rFonts w:ascii="Arial" w:hAnsi="Arial" w:cs="Arial"/>
                <w:b/>
                <w:bCs/>
                <w:caps/>
                <w:sz w:val="28"/>
                <w:szCs w:val="28"/>
              </w:rPr>
            </w:pPr>
            <w:r w:rsidRPr="00D13BBA">
              <w:rPr>
                <w:rFonts w:ascii="Arial" w:hAnsi="Arial" w:cs="Arial"/>
                <w:sz w:val="24"/>
                <w:szCs w:val="24"/>
              </w:rPr>
              <w:t>ACCORD-CADRE</w:t>
            </w:r>
          </w:p>
          <w:p w14:paraId="5BADF7CF" w14:textId="77777777" w:rsidR="004C68E5" w:rsidRPr="00D13BBA" w:rsidRDefault="004C68E5" w:rsidP="00244D83">
            <w:pPr>
              <w:pStyle w:val="Titre8"/>
              <w:tabs>
                <w:tab w:val="left" w:pos="851"/>
                <w:tab w:val="right" w:pos="9639"/>
              </w:tabs>
              <w:spacing w:before="120" w:after="120"/>
              <w:rPr>
                <w:bCs w:val="0"/>
                <w:sz w:val="28"/>
                <w:szCs w:val="28"/>
              </w:rPr>
            </w:pPr>
            <w:r w:rsidRPr="00D13BBA">
              <w:rPr>
                <w:bCs w:val="0"/>
                <w:caps/>
                <w:sz w:val="28"/>
                <w:szCs w:val="28"/>
              </w:rPr>
              <w:t>ACTE</w:t>
            </w:r>
            <w:r w:rsidRPr="00D13BBA">
              <w:rPr>
                <w:bCs w:val="0"/>
                <w:sz w:val="28"/>
                <w:szCs w:val="28"/>
              </w:rPr>
              <w:t xml:space="preserve"> D’ENGAGEMENT</w:t>
            </w:r>
          </w:p>
          <w:p w14:paraId="3C08AE45" w14:textId="6D3B3B02" w:rsidR="00EA7592" w:rsidRPr="00D13BBA" w:rsidRDefault="00EA7592" w:rsidP="00EA7592">
            <w:pPr>
              <w:jc w:val="center"/>
              <w:rPr>
                <w:rFonts w:ascii="Arial" w:hAnsi="Arial" w:cs="Arial"/>
                <w:b/>
              </w:rPr>
            </w:pPr>
            <w:r w:rsidRPr="00D13BBA">
              <w:rPr>
                <w:rFonts w:ascii="Arial" w:hAnsi="Arial" w:cs="Arial"/>
                <w:b/>
                <w:sz w:val="28"/>
              </w:rPr>
              <w:t xml:space="preserve">N° </w:t>
            </w:r>
            <w:r w:rsidR="00383BD0" w:rsidRPr="00383BD0">
              <w:rPr>
                <w:rFonts w:ascii="Arial" w:hAnsi="Arial" w:cs="Arial"/>
                <w:b/>
                <w:sz w:val="28"/>
              </w:rPr>
              <w:t>2025_000533_SGA_SDPAMG_BPI</w:t>
            </w:r>
          </w:p>
        </w:tc>
      </w:tr>
    </w:tbl>
    <w:p w14:paraId="40088F34" w14:textId="77777777" w:rsidR="009B1CD0" w:rsidRPr="00D13BBA" w:rsidRDefault="009B1CD0" w:rsidP="006C4338">
      <w:pPr>
        <w:tabs>
          <w:tab w:val="left" w:pos="851"/>
        </w:tabs>
        <w:rPr>
          <w:rFonts w:ascii="Arial" w:hAnsi="Arial" w:cs="Arial"/>
        </w:rPr>
      </w:pPr>
    </w:p>
    <w:p w14:paraId="236AA48B" w14:textId="77777777" w:rsidR="000424B2" w:rsidRPr="00D13BBA" w:rsidRDefault="000424B2" w:rsidP="00156C6E">
      <w:pPr>
        <w:tabs>
          <w:tab w:val="left" w:pos="426"/>
          <w:tab w:val="left" w:pos="851"/>
        </w:tabs>
        <w:jc w:val="both"/>
        <w:rPr>
          <w:rFonts w:ascii="Arial" w:hAnsi="Arial" w:cs="Arial"/>
          <w:b/>
          <w:bCs/>
          <w:i/>
          <w:iCs/>
          <w:sz w:val="18"/>
          <w:szCs w:val="18"/>
        </w:rPr>
      </w:pPr>
      <w:r w:rsidRPr="00D13BBA">
        <w:rPr>
          <w:rFonts w:ascii="Arial" w:hAnsi="Arial" w:cs="Arial"/>
          <w:b/>
          <w:bCs/>
          <w:i/>
          <w:iCs/>
          <w:sz w:val="18"/>
          <w:szCs w:val="18"/>
        </w:rPr>
        <w:t>Autant d’acte d’engagement que de lot</w:t>
      </w:r>
    </w:p>
    <w:p w14:paraId="4D373C7D" w14:textId="77777777" w:rsidR="000424B2" w:rsidRPr="00D13BBA" w:rsidRDefault="000424B2" w:rsidP="00156C6E">
      <w:pPr>
        <w:tabs>
          <w:tab w:val="left" w:pos="426"/>
          <w:tab w:val="left" w:pos="851"/>
        </w:tabs>
        <w:jc w:val="both"/>
        <w:rPr>
          <w:rFonts w:ascii="Arial" w:hAnsi="Arial" w:cs="Arial"/>
          <w:bCs/>
          <w:i/>
          <w:iCs/>
          <w:sz w:val="18"/>
          <w:szCs w:val="18"/>
        </w:rPr>
      </w:pPr>
    </w:p>
    <w:p w14:paraId="5B187900" w14:textId="77777777" w:rsidR="00156C6E" w:rsidRPr="00D13BBA" w:rsidRDefault="00156C6E" w:rsidP="00156C6E">
      <w:pPr>
        <w:tabs>
          <w:tab w:val="left" w:pos="426"/>
          <w:tab w:val="left" w:pos="851"/>
        </w:tabs>
        <w:jc w:val="both"/>
        <w:rPr>
          <w:rFonts w:ascii="Arial" w:hAnsi="Arial" w:cs="Arial"/>
          <w:bCs/>
          <w:i/>
          <w:iCs/>
          <w:sz w:val="18"/>
          <w:szCs w:val="18"/>
        </w:rPr>
      </w:pPr>
      <w:r w:rsidRPr="00D13BBA">
        <w:rPr>
          <w:rFonts w:ascii="Arial" w:hAnsi="Arial" w:cs="Arial"/>
          <w:bCs/>
          <w:i/>
          <w:iCs/>
          <w:sz w:val="18"/>
          <w:szCs w:val="18"/>
        </w:rPr>
        <w:t>En cas de groupement d’entreprises, un acte d’engagement unique est rempli pour le groupement d’entreprises.</w:t>
      </w:r>
    </w:p>
    <w:p w14:paraId="54E6DCED" w14:textId="77777777" w:rsidR="00156C6E" w:rsidRPr="00D13BBA" w:rsidRDefault="00156C6E" w:rsidP="00156C6E">
      <w:pPr>
        <w:tabs>
          <w:tab w:val="left" w:pos="426"/>
          <w:tab w:val="left" w:pos="851"/>
        </w:tabs>
        <w:jc w:val="both"/>
        <w:rPr>
          <w:rFonts w:ascii="Arial" w:hAnsi="Arial" w:cs="Arial"/>
          <w:bCs/>
          <w:i/>
          <w:iCs/>
          <w:sz w:val="18"/>
          <w:szCs w:val="18"/>
        </w:rPr>
      </w:pPr>
    </w:p>
    <w:p w14:paraId="37B64777" w14:textId="77777777" w:rsidR="00156C6E" w:rsidRPr="00D13BBA" w:rsidRDefault="00156C6E" w:rsidP="00156C6E">
      <w:pPr>
        <w:tabs>
          <w:tab w:val="left" w:pos="426"/>
          <w:tab w:val="left" w:pos="851"/>
        </w:tabs>
        <w:jc w:val="both"/>
        <w:rPr>
          <w:rFonts w:ascii="Arial" w:hAnsi="Arial" w:cs="Arial"/>
          <w:i/>
          <w:sz w:val="18"/>
          <w:szCs w:val="18"/>
        </w:rPr>
      </w:pPr>
      <w:r w:rsidRPr="00D13BBA">
        <w:rPr>
          <w:rFonts w:ascii="Arial" w:hAnsi="Arial" w:cs="Arial"/>
          <w:i/>
          <w:sz w:val="18"/>
          <w:szCs w:val="18"/>
        </w:rPr>
        <w:t xml:space="preserve">Il est rappelé qu’en application du code de la commande publique, et notamment ses </w:t>
      </w:r>
      <w:hyperlink r:id="rId8" w:history="1">
        <w:r w:rsidRPr="00D13BBA">
          <w:rPr>
            <w:rStyle w:val="Lienhypertexte"/>
            <w:rFonts w:ascii="Arial" w:hAnsi="Arial" w:cs="Arial"/>
            <w:i/>
            <w:sz w:val="18"/>
            <w:szCs w:val="18"/>
          </w:rPr>
          <w:t>articles L. 1110-1</w:t>
        </w:r>
      </w:hyperlink>
      <w:r w:rsidRPr="00D13BBA">
        <w:rPr>
          <w:rFonts w:ascii="Arial" w:hAnsi="Arial" w:cs="Arial"/>
          <w:i/>
          <w:sz w:val="18"/>
          <w:szCs w:val="18"/>
        </w:rPr>
        <w:t xml:space="preserve">, et </w:t>
      </w:r>
      <w:hyperlink r:id="rId9" w:history="1">
        <w:r w:rsidRPr="00D13BBA">
          <w:rPr>
            <w:rStyle w:val="Lienhypertexte"/>
            <w:rFonts w:ascii="Arial" w:hAnsi="Arial" w:cs="Arial"/>
            <w:i/>
            <w:sz w:val="18"/>
            <w:szCs w:val="18"/>
          </w:rPr>
          <w:t>R. 2162-1 à R. 2162-6</w:t>
        </w:r>
      </w:hyperlink>
      <w:r w:rsidRPr="00D13BBA">
        <w:rPr>
          <w:rFonts w:ascii="Arial" w:hAnsi="Arial" w:cs="Arial"/>
          <w:i/>
          <w:sz w:val="18"/>
          <w:szCs w:val="18"/>
        </w:rPr>
        <w:t xml:space="preserve">, </w:t>
      </w:r>
      <w:hyperlink r:id="rId10" w:history="1">
        <w:r w:rsidRPr="00D13BBA">
          <w:rPr>
            <w:rStyle w:val="Lienhypertexte"/>
            <w:rFonts w:ascii="Arial" w:hAnsi="Arial" w:cs="Arial"/>
            <w:i/>
            <w:sz w:val="18"/>
            <w:szCs w:val="18"/>
          </w:rPr>
          <w:t>R. 2162-7 à R. 2162-12</w:t>
        </w:r>
      </w:hyperlink>
      <w:r w:rsidRPr="00D13BBA">
        <w:rPr>
          <w:rFonts w:ascii="Arial" w:hAnsi="Arial" w:cs="Arial"/>
          <w:i/>
          <w:sz w:val="18"/>
          <w:szCs w:val="18"/>
        </w:rPr>
        <w:t xml:space="preserve">, </w:t>
      </w:r>
      <w:hyperlink r:id="rId11" w:history="1">
        <w:r w:rsidRPr="00D13BBA">
          <w:rPr>
            <w:rStyle w:val="Lienhypertexte"/>
            <w:rFonts w:ascii="Arial" w:hAnsi="Arial" w:cs="Arial"/>
            <w:i/>
            <w:sz w:val="18"/>
            <w:szCs w:val="18"/>
          </w:rPr>
          <w:t>R. 2162-13 à R. 2162-14</w:t>
        </w:r>
      </w:hyperlink>
      <w:r w:rsidRPr="00D13BBA">
        <w:rPr>
          <w:rFonts w:ascii="Arial" w:hAnsi="Arial" w:cs="Arial"/>
          <w:i/>
          <w:sz w:val="18"/>
          <w:szCs w:val="18"/>
        </w:rPr>
        <w:t xml:space="preserve"> et </w:t>
      </w:r>
      <w:hyperlink r:id="rId12" w:history="1">
        <w:r w:rsidRPr="00D13BBA">
          <w:rPr>
            <w:rStyle w:val="Lienhypertexte"/>
            <w:rFonts w:ascii="Arial" w:hAnsi="Arial" w:cs="Arial"/>
            <w:i/>
            <w:sz w:val="18"/>
            <w:szCs w:val="18"/>
          </w:rPr>
          <w:t>R. 2162-15 à R. 2162-21</w:t>
        </w:r>
      </w:hyperlink>
      <w:r w:rsidRPr="00D13BBA">
        <w:rPr>
          <w:rFonts w:ascii="Arial" w:hAnsi="Arial" w:cs="Arial"/>
          <w:i/>
          <w:sz w:val="18"/>
          <w:szCs w:val="18"/>
        </w:rPr>
        <w:t xml:space="preserve"> (marchés publics autres que de défense ou de sécurité), ainsi que </w:t>
      </w:r>
      <w:hyperlink r:id="rId13" w:history="1">
        <w:r w:rsidRPr="00D13BBA">
          <w:rPr>
            <w:rStyle w:val="Lienhypertexte"/>
            <w:rFonts w:ascii="Arial" w:hAnsi="Arial" w:cs="Arial"/>
            <w:i/>
            <w:sz w:val="18"/>
            <w:szCs w:val="18"/>
          </w:rPr>
          <w:t>R. 23612-1 à R. 2362-6</w:t>
        </w:r>
      </w:hyperlink>
      <w:r w:rsidRPr="00D13BBA">
        <w:rPr>
          <w:rFonts w:ascii="Arial" w:hAnsi="Arial" w:cs="Arial"/>
          <w:i/>
          <w:sz w:val="18"/>
          <w:szCs w:val="18"/>
        </w:rPr>
        <w:t xml:space="preserve">, </w:t>
      </w:r>
      <w:hyperlink r:id="rId14" w:history="1">
        <w:r w:rsidRPr="00D13BBA">
          <w:rPr>
            <w:rStyle w:val="Lienhypertexte"/>
            <w:rFonts w:ascii="Arial" w:hAnsi="Arial" w:cs="Arial"/>
            <w:i/>
            <w:sz w:val="18"/>
            <w:szCs w:val="18"/>
          </w:rPr>
          <w:t>R. 2362-7</w:t>
        </w:r>
      </w:hyperlink>
      <w:r w:rsidRPr="00D13BBA">
        <w:rPr>
          <w:rFonts w:ascii="Arial" w:hAnsi="Arial" w:cs="Arial"/>
          <w:i/>
          <w:sz w:val="18"/>
          <w:szCs w:val="18"/>
        </w:rPr>
        <w:t xml:space="preserve">, </w:t>
      </w:r>
      <w:hyperlink r:id="rId15" w:history="1">
        <w:r w:rsidRPr="00D13BBA">
          <w:rPr>
            <w:rStyle w:val="Lienhypertexte"/>
            <w:rFonts w:ascii="Arial" w:hAnsi="Arial" w:cs="Arial"/>
            <w:i/>
            <w:sz w:val="18"/>
            <w:szCs w:val="18"/>
          </w:rPr>
          <w:t>R. 2362-8</w:t>
        </w:r>
      </w:hyperlink>
      <w:r w:rsidRPr="00D13BBA">
        <w:rPr>
          <w:rFonts w:ascii="Arial" w:hAnsi="Arial" w:cs="Arial"/>
          <w:i/>
          <w:sz w:val="18"/>
          <w:szCs w:val="18"/>
        </w:rPr>
        <w:t xml:space="preserve">, </w:t>
      </w:r>
      <w:hyperlink r:id="rId16" w:history="1">
        <w:r w:rsidRPr="00D13BBA">
          <w:rPr>
            <w:rStyle w:val="Lienhypertexte"/>
            <w:rFonts w:ascii="Arial" w:hAnsi="Arial" w:cs="Arial"/>
            <w:i/>
            <w:sz w:val="18"/>
            <w:szCs w:val="18"/>
          </w:rPr>
          <w:t>R. 2362-9 à R. 2362-12</w:t>
        </w:r>
      </w:hyperlink>
      <w:r w:rsidRPr="00D13BBA">
        <w:rPr>
          <w:rFonts w:ascii="Arial" w:hAnsi="Arial" w:cs="Arial"/>
          <w:i/>
          <w:sz w:val="18"/>
          <w:szCs w:val="18"/>
        </w:rPr>
        <w:t>, et </w:t>
      </w:r>
      <w:hyperlink r:id="rId17" w:history="1">
        <w:r w:rsidRPr="00D13BBA">
          <w:rPr>
            <w:rStyle w:val="Lienhypertexte"/>
            <w:rFonts w:ascii="Arial" w:hAnsi="Arial" w:cs="Arial"/>
            <w:i/>
            <w:sz w:val="18"/>
            <w:szCs w:val="18"/>
          </w:rPr>
          <w:t>R. 2362-13 à R. 2362-18</w:t>
        </w:r>
      </w:hyperlink>
      <w:r w:rsidRPr="00D13BBA">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6E07220" w14:textId="77777777" w:rsidR="00156C6E" w:rsidRPr="00D13BBA" w:rsidRDefault="00156C6E" w:rsidP="00156C6E">
      <w:pPr>
        <w:tabs>
          <w:tab w:val="left" w:pos="426"/>
          <w:tab w:val="left" w:pos="851"/>
        </w:tabs>
        <w:jc w:val="both"/>
        <w:rPr>
          <w:rFonts w:ascii="Arial" w:hAnsi="Arial" w:cs="Arial"/>
          <w:i/>
        </w:rPr>
      </w:pPr>
    </w:p>
    <w:p w14:paraId="4B8723EB" w14:textId="77777777" w:rsidR="009B1CD0" w:rsidRPr="00D13BBA"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13BBA" w14:paraId="4F2A7875" w14:textId="77777777">
        <w:tc>
          <w:tcPr>
            <w:tcW w:w="10277" w:type="dxa"/>
            <w:shd w:val="clear" w:color="auto" w:fill="66CCFF"/>
          </w:tcPr>
          <w:p w14:paraId="1A79D699" w14:textId="77777777" w:rsidR="009B1CD0" w:rsidRPr="00D13BBA" w:rsidRDefault="009B1CD0" w:rsidP="005846FB">
            <w:pPr>
              <w:tabs>
                <w:tab w:val="left" w:pos="-142"/>
                <w:tab w:val="left" w:pos="851"/>
                <w:tab w:val="left" w:pos="4111"/>
              </w:tabs>
              <w:jc w:val="both"/>
              <w:rPr>
                <w:rFonts w:ascii="Arial" w:hAnsi="Arial" w:cs="Arial"/>
              </w:rPr>
            </w:pPr>
            <w:r w:rsidRPr="00D13BBA">
              <w:rPr>
                <w:rFonts w:ascii="Arial" w:hAnsi="Arial" w:cs="Arial"/>
                <w:b/>
                <w:sz w:val="22"/>
                <w:szCs w:val="22"/>
              </w:rPr>
              <w:t xml:space="preserve">A - Objet </w:t>
            </w:r>
            <w:r w:rsidRPr="00D13BBA">
              <w:rPr>
                <w:rFonts w:ascii="Arial" w:hAnsi="Arial" w:cs="Arial"/>
                <w:b/>
                <w:bCs/>
                <w:sz w:val="22"/>
                <w:szCs w:val="22"/>
              </w:rPr>
              <w:t>de l’acte d’engagement</w:t>
            </w:r>
            <w:r w:rsidRPr="00D13BBA">
              <w:rPr>
                <w:rFonts w:ascii="Arial" w:hAnsi="Arial" w:cs="Arial"/>
                <w:b/>
                <w:sz w:val="22"/>
                <w:szCs w:val="22"/>
              </w:rPr>
              <w:t>.</w:t>
            </w:r>
          </w:p>
        </w:tc>
      </w:tr>
    </w:tbl>
    <w:p w14:paraId="2B5C0848" w14:textId="77777777" w:rsidR="009B1CD0" w:rsidRPr="00D13BBA" w:rsidRDefault="009B1CD0" w:rsidP="006C4338">
      <w:pPr>
        <w:tabs>
          <w:tab w:val="left" w:pos="426"/>
          <w:tab w:val="left" w:pos="851"/>
        </w:tabs>
        <w:jc w:val="both"/>
        <w:rPr>
          <w:rFonts w:ascii="Arial" w:hAnsi="Arial" w:cs="Arial"/>
        </w:rPr>
      </w:pPr>
    </w:p>
    <w:p w14:paraId="04B67B97" w14:textId="12505492" w:rsidR="00156C6E" w:rsidRPr="00D13BBA" w:rsidRDefault="00156C6E" w:rsidP="00156C6E">
      <w:pPr>
        <w:pStyle w:val="Numro"/>
        <w:spacing w:before="0" w:after="0"/>
        <w:rPr>
          <w:rFonts w:ascii="Arial" w:hAnsi="Arial" w:cs="Arial"/>
          <w:b w:val="0"/>
          <w:sz w:val="20"/>
        </w:rPr>
      </w:pPr>
      <w:proofErr w:type="gramStart"/>
      <w:r w:rsidRPr="00D13BBA">
        <w:rPr>
          <w:rFonts w:ascii="Arial" w:eastAsia="Wingdings" w:hAnsi="Arial" w:cs="Arial"/>
          <w:b w:val="0"/>
          <w:color w:val="66CCFF"/>
          <w:spacing w:val="-10"/>
        </w:rPr>
        <w:t></w:t>
      </w:r>
      <w:r w:rsidRPr="00D13BBA">
        <w:rPr>
          <w:rFonts w:ascii="Arial" w:eastAsia="Arial" w:hAnsi="Arial" w:cs="Arial"/>
          <w:spacing w:val="-10"/>
        </w:rPr>
        <w:t xml:space="preserve">  </w:t>
      </w:r>
      <w:r w:rsidR="00804EFB" w:rsidRPr="00383BD0">
        <w:rPr>
          <w:rFonts w:ascii="Arial" w:hAnsi="Arial" w:cs="Arial"/>
          <w:b w:val="0"/>
          <w:sz w:val="20"/>
        </w:rPr>
        <w:t>Accord</w:t>
      </w:r>
      <w:proofErr w:type="gramEnd"/>
      <w:r w:rsidR="00804EFB" w:rsidRPr="00383BD0">
        <w:rPr>
          <w:rFonts w:ascii="Arial" w:hAnsi="Arial" w:cs="Arial"/>
          <w:b w:val="0"/>
          <w:sz w:val="20"/>
        </w:rPr>
        <w:t>-cadre</w:t>
      </w:r>
      <w:r w:rsidR="000424B2" w:rsidRPr="00383BD0">
        <w:rPr>
          <w:rFonts w:ascii="Arial" w:hAnsi="Arial" w:cs="Arial"/>
          <w:b w:val="0"/>
          <w:sz w:val="20"/>
        </w:rPr>
        <w:t xml:space="preserve"> </w:t>
      </w:r>
      <w:r w:rsidRPr="00D13BBA">
        <w:rPr>
          <w:rFonts w:ascii="Arial" w:hAnsi="Arial" w:cs="Arial"/>
          <w:b w:val="0"/>
          <w:sz w:val="20"/>
        </w:rPr>
        <w:t xml:space="preserve">passé en application des dispositions des </w:t>
      </w:r>
      <w:r w:rsidRPr="00D13BBA">
        <w:rPr>
          <w:rFonts w:ascii="Arial" w:hAnsi="Arial" w:cs="Arial"/>
          <w:b w:val="0"/>
          <w:color w:val="000000"/>
          <w:sz w:val="20"/>
        </w:rPr>
        <w:t xml:space="preserve">articles </w:t>
      </w:r>
      <w:r w:rsidR="003C5778" w:rsidRPr="003C5778">
        <w:rPr>
          <w:rFonts w:ascii="Arial" w:hAnsi="Arial" w:cs="Arial"/>
          <w:b w:val="0"/>
          <w:color w:val="000000"/>
          <w:sz w:val="20"/>
        </w:rPr>
        <w:t>L.2124-2, R.2124-2 1° et R.2161-2 à R.2161-5</w:t>
      </w:r>
      <w:r w:rsidR="003C5778" w:rsidRPr="003C5778">
        <w:rPr>
          <w:rFonts w:ascii="Arial" w:hAnsi="Arial" w:cs="Arial"/>
          <w:color w:val="000000"/>
          <w:sz w:val="20"/>
        </w:rPr>
        <w:t xml:space="preserve"> </w:t>
      </w:r>
      <w:r w:rsidR="000424B2" w:rsidRPr="00D13BBA">
        <w:rPr>
          <w:rFonts w:ascii="Arial" w:hAnsi="Arial" w:cs="Arial"/>
          <w:color w:val="000000"/>
          <w:sz w:val="20"/>
        </w:rPr>
        <w:t xml:space="preserve"> </w:t>
      </w:r>
      <w:r w:rsidRPr="00D13BBA">
        <w:rPr>
          <w:rFonts w:ascii="Arial" w:hAnsi="Arial" w:cs="Arial"/>
          <w:b w:val="0"/>
          <w:color w:val="000000"/>
          <w:sz w:val="20"/>
        </w:rPr>
        <w:t>du</w:t>
      </w:r>
      <w:r w:rsidRPr="00D13BBA">
        <w:rPr>
          <w:rFonts w:ascii="Arial" w:hAnsi="Arial" w:cs="Arial"/>
          <w:b w:val="0"/>
          <w:sz w:val="20"/>
        </w:rPr>
        <w:t xml:space="preserve"> code de la commande publique</w:t>
      </w:r>
    </w:p>
    <w:p w14:paraId="67B003A1" w14:textId="77777777" w:rsidR="00156C6E" w:rsidRPr="00D13BBA" w:rsidRDefault="00156C6E" w:rsidP="00156C6E">
      <w:pPr>
        <w:tabs>
          <w:tab w:val="left" w:pos="426"/>
          <w:tab w:val="left" w:pos="851"/>
        </w:tabs>
        <w:jc w:val="both"/>
        <w:rPr>
          <w:rFonts w:ascii="Arial" w:eastAsia="Arial" w:hAnsi="Arial" w:cs="Arial"/>
          <w:spacing w:val="-10"/>
        </w:rPr>
      </w:pPr>
    </w:p>
    <w:p w14:paraId="01489AD0" w14:textId="77777777" w:rsidR="00816E7D" w:rsidRPr="00D13BBA" w:rsidRDefault="000424B2" w:rsidP="00816E7D">
      <w:pPr>
        <w:tabs>
          <w:tab w:val="left" w:pos="426"/>
          <w:tab w:val="left" w:pos="851"/>
        </w:tabs>
        <w:jc w:val="both"/>
        <w:rPr>
          <w:rFonts w:ascii="Arial" w:eastAsia="Arial" w:hAnsi="Arial" w:cs="Arial"/>
          <w:spacing w:val="-10"/>
        </w:rPr>
      </w:pPr>
      <w:r w:rsidRPr="00D13BBA">
        <w:rPr>
          <w:rFonts w:ascii="Arial" w:eastAsia="Wingdings" w:hAnsi="Arial" w:cs="Arial"/>
          <w:b/>
          <w:color w:val="66CCFF"/>
          <w:spacing w:val="-10"/>
        </w:rPr>
        <w:t></w:t>
      </w:r>
      <w:r w:rsidRPr="00D13BBA">
        <w:rPr>
          <w:rFonts w:ascii="Arial" w:eastAsia="Arial" w:hAnsi="Arial" w:cs="Arial"/>
          <w:spacing w:val="-10"/>
        </w:rPr>
        <w:t xml:space="preserve"> Numéro</w:t>
      </w:r>
      <w:r w:rsidR="00156C6E" w:rsidRPr="00D13BBA">
        <w:rPr>
          <w:rFonts w:ascii="Arial" w:eastAsia="Arial" w:hAnsi="Arial" w:cs="Arial"/>
          <w:spacing w:val="-10"/>
        </w:rPr>
        <w:t xml:space="preserve"> de nomenclature : </w:t>
      </w:r>
      <w:r w:rsidR="00816E7D" w:rsidRPr="00FE3E0F">
        <w:rPr>
          <w:rFonts w:ascii="Arial" w:hAnsi="Arial" w:cs="Arial"/>
        </w:rPr>
        <w:t>40.01.01</w:t>
      </w:r>
      <w:r w:rsidR="00816E7D" w:rsidRPr="00D13BBA">
        <w:rPr>
          <w:rFonts w:ascii="Arial" w:hAnsi="Arial" w:cs="Arial"/>
        </w:rPr>
        <w:t xml:space="preserve">- </w:t>
      </w:r>
      <w:r w:rsidR="00816E7D">
        <w:rPr>
          <w:rFonts w:ascii="Arial" w:hAnsi="Arial" w:cs="Arial"/>
        </w:rPr>
        <w:t>Audit comptable et financier</w:t>
      </w:r>
    </w:p>
    <w:p w14:paraId="1001932E" w14:textId="1FBBC385" w:rsidR="00156C6E" w:rsidRPr="00D13BBA" w:rsidRDefault="00156C6E" w:rsidP="00156C6E">
      <w:pPr>
        <w:tabs>
          <w:tab w:val="left" w:pos="426"/>
          <w:tab w:val="left" w:pos="851"/>
        </w:tabs>
        <w:jc w:val="both"/>
        <w:rPr>
          <w:rFonts w:ascii="Arial" w:eastAsia="Arial" w:hAnsi="Arial" w:cs="Arial"/>
          <w:spacing w:val="-10"/>
        </w:rPr>
      </w:pPr>
    </w:p>
    <w:p w14:paraId="18208253" w14:textId="7DF838A9" w:rsidR="00156C6E" w:rsidRDefault="000424B2" w:rsidP="003C5778">
      <w:pPr>
        <w:tabs>
          <w:tab w:val="left" w:pos="426"/>
          <w:tab w:val="left" w:pos="851"/>
        </w:tabs>
        <w:jc w:val="both"/>
        <w:rPr>
          <w:rFonts w:ascii="Arial" w:eastAsia="Arial" w:hAnsi="Arial" w:cs="Arial"/>
          <w:spacing w:val="-10"/>
        </w:rPr>
      </w:pPr>
      <w:r w:rsidRPr="00D13BBA">
        <w:rPr>
          <w:rFonts w:ascii="Arial" w:eastAsia="Wingdings" w:hAnsi="Arial" w:cs="Arial"/>
          <w:b/>
          <w:color w:val="66CCFF"/>
          <w:spacing w:val="-10"/>
        </w:rPr>
        <w:t></w:t>
      </w:r>
      <w:r w:rsidRPr="00D13BBA">
        <w:rPr>
          <w:rFonts w:ascii="Arial" w:eastAsia="Arial" w:hAnsi="Arial" w:cs="Arial"/>
          <w:spacing w:val="-10"/>
        </w:rPr>
        <w:t xml:space="preserve"> Code</w:t>
      </w:r>
      <w:r w:rsidR="00156C6E" w:rsidRPr="00D13BBA">
        <w:rPr>
          <w:rFonts w:ascii="Arial" w:eastAsia="Arial" w:hAnsi="Arial" w:cs="Arial"/>
          <w:spacing w:val="-10"/>
        </w:rPr>
        <w:t xml:space="preserve"> CPV :  </w:t>
      </w:r>
      <w:r w:rsidR="00383BD0" w:rsidRPr="00383BD0">
        <w:rPr>
          <w:rFonts w:ascii="Arial" w:eastAsia="Arial" w:hAnsi="Arial" w:cs="Arial"/>
          <w:spacing w:val="-10"/>
        </w:rPr>
        <w:t xml:space="preserve">79212000-3 - </w:t>
      </w:r>
      <w:r w:rsidR="00B26CE0" w:rsidRPr="00383BD0">
        <w:rPr>
          <w:rFonts w:ascii="Arial" w:eastAsia="Arial" w:hAnsi="Arial" w:cs="Arial"/>
          <w:spacing w:val="-10"/>
        </w:rPr>
        <w:t>services d'audit</w:t>
      </w:r>
    </w:p>
    <w:p w14:paraId="4180C040" w14:textId="77777777" w:rsidR="00B26CE0" w:rsidRPr="00D13BBA" w:rsidRDefault="00B26CE0" w:rsidP="00383BD0">
      <w:pPr>
        <w:tabs>
          <w:tab w:val="left" w:pos="426"/>
          <w:tab w:val="left" w:pos="851"/>
        </w:tabs>
        <w:ind w:left="1134"/>
        <w:jc w:val="both"/>
        <w:rPr>
          <w:rFonts w:ascii="Arial" w:eastAsia="Arial" w:hAnsi="Arial" w:cs="Arial"/>
          <w:spacing w:val="-10"/>
        </w:rPr>
      </w:pPr>
    </w:p>
    <w:p w14:paraId="32346C2A" w14:textId="62863F26" w:rsidR="00156C6E" w:rsidRDefault="000424B2" w:rsidP="000424B2">
      <w:pPr>
        <w:tabs>
          <w:tab w:val="left" w:pos="426"/>
          <w:tab w:val="left" w:pos="851"/>
        </w:tabs>
        <w:jc w:val="both"/>
        <w:rPr>
          <w:rFonts w:ascii="Arial" w:hAnsi="Arial" w:cs="Arial"/>
        </w:rPr>
      </w:pPr>
      <w:r w:rsidRPr="00D13BBA">
        <w:rPr>
          <w:rFonts w:ascii="Arial" w:eastAsia="Wingdings" w:hAnsi="Arial" w:cs="Arial"/>
          <w:b/>
          <w:color w:val="66CCFF"/>
          <w:spacing w:val="-10"/>
        </w:rPr>
        <w:t></w:t>
      </w:r>
      <w:r w:rsidRPr="00D13BBA">
        <w:rPr>
          <w:rFonts w:ascii="Arial" w:eastAsia="Arial" w:hAnsi="Arial" w:cs="Arial"/>
          <w:spacing w:val="-10"/>
        </w:rPr>
        <w:t xml:space="preserve"> Objet</w:t>
      </w:r>
      <w:r w:rsidR="00816E7D">
        <w:rPr>
          <w:rFonts w:ascii="Arial" w:eastAsia="Arial" w:hAnsi="Arial" w:cs="Arial"/>
          <w:spacing w:val="-10"/>
        </w:rPr>
        <w:t xml:space="preserve"> </w:t>
      </w:r>
      <w:r w:rsidR="00156C6E" w:rsidRPr="00D13BBA">
        <w:rPr>
          <w:rFonts w:ascii="Arial" w:hAnsi="Arial" w:cs="Arial"/>
          <w:bCs/>
        </w:rPr>
        <w:t>:</w:t>
      </w:r>
      <w:r w:rsidR="00156C6E" w:rsidRPr="00D13BBA">
        <w:rPr>
          <w:rFonts w:ascii="Arial" w:eastAsia="SimSun" w:hAnsi="Arial" w:cs="Arial"/>
          <w:lang w:eastAsia="fr-FR"/>
        </w:rPr>
        <w:t xml:space="preserve"> </w:t>
      </w:r>
      <w:r w:rsidR="00816E7D" w:rsidRPr="00816E7D">
        <w:rPr>
          <w:rFonts w:ascii="Arial" w:hAnsi="Arial" w:cs="Arial"/>
        </w:rPr>
        <w:t>Accord-cadre relatif aux audits internes de type ISO au profit des organismes de la Direction Générale de l’Armement, états-majors, directions et services du ministère des Armées soutenues par le Secrétariat Général pour l’Administration</w:t>
      </w:r>
    </w:p>
    <w:p w14:paraId="022DF853" w14:textId="46F822A9" w:rsidR="00383BD0" w:rsidRPr="00EB2550" w:rsidRDefault="00383BD0" w:rsidP="00383BD0">
      <w:pPr>
        <w:numPr>
          <w:ilvl w:val="0"/>
          <w:numId w:val="10"/>
        </w:numPr>
        <w:suppressAutoHyphens w:val="0"/>
        <w:spacing w:before="120"/>
        <w:ind w:left="709" w:hanging="425"/>
        <w:jc w:val="both"/>
        <w:rPr>
          <w:rFonts w:cs="Arial"/>
        </w:rPr>
      </w:pPr>
      <w:r w:rsidRPr="00EB2550">
        <w:rPr>
          <w:rFonts w:cs="Arial"/>
        </w:rPr>
        <w:t>LOT 1 :</w:t>
      </w:r>
      <w:r w:rsidRPr="00EB2550">
        <w:rPr>
          <w:rFonts w:cs="Arial"/>
        </w:rPr>
        <w:tab/>
        <w:t>Diagnostics, audits, accompagnement pour les normes</w:t>
      </w:r>
      <w:r w:rsidR="00F751B7">
        <w:rPr>
          <w:rFonts w:cs="Arial"/>
        </w:rPr>
        <w:t xml:space="preserve"> ISO</w:t>
      </w:r>
      <w:r w:rsidRPr="00EB2550">
        <w:rPr>
          <w:rFonts w:cs="Arial"/>
        </w:rPr>
        <w:t xml:space="preserve"> autres que l’ISO 17025 ;</w:t>
      </w:r>
    </w:p>
    <w:p w14:paraId="389C4166" w14:textId="4D9494B7" w:rsidR="00383BD0" w:rsidRPr="00EB2550" w:rsidRDefault="00383BD0" w:rsidP="00383BD0">
      <w:pPr>
        <w:numPr>
          <w:ilvl w:val="0"/>
          <w:numId w:val="10"/>
        </w:numPr>
        <w:suppressAutoHyphens w:val="0"/>
        <w:spacing w:before="120"/>
        <w:ind w:left="709" w:hanging="425"/>
        <w:jc w:val="both"/>
        <w:rPr>
          <w:rFonts w:cs="Arial"/>
        </w:rPr>
      </w:pPr>
      <w:r w:rsidRPr="00EB2550">
        <w:rPr>
          <w:rFonts w:cs="Arial"/>
        </w:rPr>
        <w:t>LOT 2</w:t>
      </w:r>
      <w:r>
        <w:rPr>
          <w:rFonts w:cs="Arial"/>
        </w:rPr>
        <w:t> :</w:t>
      </w:r>
      <w:r w:rsidRPr="00EB2550">
        <w:rPr>
          <w:rFonts w:cs="Arial"/>
        </w:rPr>
        <w:tab/>
        <w:t xml:space="preserve">Diagnostics, audits, accompagnement pour les normes </w:t>
      </w:r>
      <w:r w:rsidR="00F751B7">
        <w:rPr>
          <w:rFonts w:cs="Arial"/>
        </w:rPr>
        <w:t xml:space="preserve">ISO </w:t>
      </w:r>
      <w:r w:rsidRPr="00EB2550">
        <w:rPr>
          <w:rFonts w:cs="Arial"/>
        </w:rPr>
        <w:t>autres que l’ISO 17025 avec habilitation « secret » ;</w:t>
      </w:r>
    </w:p>
    <w:p w14:paraId="5D85C2B3" w14:textId="77777777" w:rsidR="00383BD0" w:rsidRPr="00EB2550" w:rsidRDefault="00383BD0" w:rsidP="00383BD0">
      <w:pPr>
        <w:numPr>
          <w:ilvl w:val="0"/>
          <w:numId w:val="10"/>
        </w:numPr>
        <w:suppressAutoHyphens w:val="0"/>
        <w:spacing w:before="120"/>
        <w:ind w:left="709" w:hanging="425"/>
        <w:jc w:val="both"/>
        <w:rPr>
          <w:rFonts w:cs="Arial"/>
        </w:rPr>
      </w:pPr>
      <w:r w:rsidRPr="00EB2550">
        <w:rPr>
          <w:rFonts w:cs="Arial"/>
        </w:rPr>
        <w:t>LOT 3 : Audits pour la norme ISO 17025 ;</w:t>
      </w:r>
    </w:p>
    <w:p w14:paraId="6F8B3A0C" w14:textId="77777777" w:rsidR="00383BD0" w:rsidRDefault="00383BD0" w:rsidP="00383BD0">
      <w:pPr>
        <w:numPr>
          <w:ilvl w:val="0"/>
          <w:numId w:val="10"/>
        </w:numPr>
        <w:suppressAutoHyphens w:val="0"/>
        <w:spacing w:before="120"/>
        <w:ind w:left="709" w:hanging="425"/>
        <w:jc w:val="both"/>
        <w:rPr>
          <w:rFonts w:cs="Arial"/>
        </w:rPr>
      </w:pPr>
      <w:r w:rsidRPr="00EB2550">
        <w:rPr>
          <w:rFonts w:cs="Arial"/>
        </w:rPr>
        <w:t>LOT 4 : Audits pour la norme ISO 17025 avec habilitation « secret ».</w:t>
      </w:r>
    </w:p>
    <w:p w14:paraId="0292146F" w14:textId="77777777" w:rsidR="00383BD0" w:rsidRPr="00D13BBA" w:rsidRDefault="00383BD0" w:rsidP="000424B2">
      <w:pPr>
        <w:tabs>
          <w:tab w:val="left" w:pos="426"/>
          <w:tab w:val="left" w:pos="851"/>
        </w:tabs>
        <w:jc w:val="both"/>
        <w:rPr>
          <w:rFonts w:ascii="Arial" w:hAnsi="Arial" w:cs="Arial"/>
          <w:b/>
        </w:rPr>
      </w:pPr>
    </w:p>
    <w:p w14:paraId="20266213" w14:textId="77777777" w:rsidR="00804EFB" w:rsidRPr="00D13BBA" w:rsidRDefault="00804EFB" w:rsidP="00156C6E">
      <w:pPr>
        <w:tabs>
          <w:tab w:val="left" w:pos="426"/>
          <w:tab w:val="left" w:pos="851"/>
        </w:tabs>
        <w:jc w:val="both"/>
        <w:rPr>
          <w:rFonts w:ascii="Arial" w:hAnsi="Arial" w:cs="Arial"/>
        </w:rPr>
      </w:pPr>
    </w:p>
    <w:p w14:paraId="7B8D2C12" w14:textId="77777777" w:rsidR="00156C6E" w:rsidRPr="00D13BBA" w:rsidRDefault="000424B2" w:rsidP="00156C6E">
      <w:pPr>
        <w:tabs>
          <w:tab w:val="left" w:pos="426"/>
          <w:tab w:val="left" w:pos="851"/>
        </w:tabs>
        <w:jc w:val="both"/>
        <w:rPr>
          <w:rFonts w:ascii="Arial" w:hAnsi="Arial" w:cs="Arial"/>
          <w:i/>
        </w:rPr>
      </w:pPr>
      <w:r w:rsidRPr="00D13BBA">
        <w:rPr>
          <w:rFonts w:ascii="Arial" w:eastAsia="Wingdings" w:hAnsi="Arial" w:cs="Arial"/>
          <w:b/>
          <w:color w:val="66CCFF"/>
          <w:spacing w:val="-10"/>
        </w:rPr>
        <w:t></w:t>
      </w:r>
      <w:r w:rsidRPr="00D13BBA">
        <w:rPr>
          <w:rFonts w:ascii="Arial" w:eastAsia="Arial" w:hAnsi="Arial" w:cs="Arial"/>
          <w:spacing w:val="-10"/>
        </w:rPr>
        <w:t xml:space="preserve"> Cet</w:t>
      </w:r>
      <w:r w:rsidR="00156C6E" w:rsidRPr="00D13BBA">
        <w:rPr>
          <w:rFonts w:ascii="Arial" w:hAnsi="Arial" w:cs="Arial"/>
        </w:rPr>
        <w:t xml:space="preserve"> acte d'engagement correspond :</w:t>
      </w:r>
    </w:p>
    <w:p w14:paraId="71E09F14" w14:textId="77777777" w:rsidR="009B1CD0" w:rsidRPr="00D13BBA" w:rsidRDefault="00156C6E" w:rsidP="00804EFB">
      <w:pPr>
        <w:tabs>
          <w:tab w:val="left" w:pos="851"/>
        </w:tabs>
        <w:rPr>
          <w:rFonts w:ascii="Arial" w:hAnsi="Arial" w:cs="Arial"/>
        </w:rPr>
      </w:pPr>
      <w:r w:rsidRPr="00D13BBA">
        <w:rPr>
          <w:rFonts w:ascii="Arial" w:hAnsi="Arial" w:cs="Arial"/>
          <w:i/>
        </w:rPr>
        <w:t>(Cocher les cases correspondantes.)</w:t>
      </w:r>
    </w:p>
    <w:p w14:paraId="5143BBE0" w14:textId="77777777" w:rsidR="00804EFB" w:rsidRPr="00D13BBA" w:rsidRDefault="00804EFB" w:rsidP="00804EFB">
      <w:pPr>
        <w:tabs>
          <w:tab w:val="left" w:pos="426"/>
          <w:tab w:val="left" w:pos="851"/>
        </w:tabs>
        <w:jc w:val="both"/>
        <w:rPr>
          <w:rFonts w:ascii="Arial" w:hAnsi="Arial" w:cs="Arial"/>
        </w:rPr>
      </w:pPr>
    </w:p>
    <w:p w14:paraId="2E8B52B9" w14:textId="508D3522" w:rsidR="00804EFB" w:rsidRPr="00D13BBA" w:rsidRDefault="00804EFB" w:rsidP="000424B2">
      <w:pPr>
        <w:tabs>
          <w:tab w:val="left" w:pos="426"/>
          <w:tab w:val="left" w:pos="851"/>
        </w:tabs>
        <w:ind w:left="851"/>
        <w:jc w:val="both"/>
        <w:rPr>
          <w:rFonts w:ascii="Arial" w:hAnsi="Arial" w:cs="Arial"/>
        </w:rPr>
      </w:pPr>
      <w:r w:rsidRPr="00D13BBA">
        <w:rPr>
          <w:rFonts w:ascii="Arial" w:hAnsi="Arial" w:cs="Arial"/>
        </w:rPr>
        <w:fldChar w:fldCharType="begin">
          <w:ffData>
            <w:name w:val=""/>
            <w:enabled/>
            <w:calcOnExit w:val="0"/>
            <w:checkBox>
              <w:size w:val="20"/>
              <w:default w:val="1"/>
            </w:checkBox>
          </w:ffData>
        </w:fldChar>
      </w:r>
      <w:r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Pr="00D13BBA">
        <w:rPr>
          <w:rFonts w:ascii="Arial" w:hAnsi="Arial" w:cs="Arial"/>
        </w:rPr>
        <w:fldChar w:fldCharType="end"/>
      </w:r>
      <w:r w:rsidRPr="00D13BBA">
        <w:rPr>
          <w:rFonts w:ascii="Arial" w:hAnsi="Arial" w:cs="Arial"/>
        </w:rPr>
        <w:tab/>
      </w:r>
      <w:proofErr w:type="gramStart"/>
      <w:r w:rsidRPr="00383BD0">
        <w:rPr>
          <w:rFonts w:ascii="Arial" w:hAnsi="Arial" w:cs="Arial"/>
          <w:b/>
        </w:rPr>
        <w:t>au</w:t>
      </w:r>
      <w:proofErr w:type="gramEnd"/>
      <w:r w:rsidRPr="00383BD0">
        <w:rPr>
          <w:rFonts w:ascii="Arial" w:hAnsi="Arial" w:cs="Arial"/>
          <w:b/>
        </w:rPr>
        <w:t xml:space="preserve"> lot </w:t>
      </w:r>
      <w:r w:rsidR="00776E0E">
        <w:rPr>
          <w:rFonts w:ascii="Arial" w:hAnsi="Arial" w:cs="Arial"/>
          <w:b/>
        </w:rPr>
        <w:t>3</w:t>
      </w:r>
      <w:r w:rsidRPr="00383BD0">
        <w:rPr>
          <w:rFonts w:ascii="Arial" w:hAnsi="Arial" w:cs="Arial"/>
          <w:b/>
        </w:rPr>
        <w:t xml:space="preserve"> de l’accord-cadre</w:t>
      </w:r>
      <w:r w:rsidRPr="00383BD0">
        <w:rPr>
          <w:rFonts w:ascii="Arial" w:hAnsi="Arial" w:cs="Arial"/>
        </w:rPr>
        <w:t xml:space="preserve"> </w:t>
      </w:r>
      <w:r w:rsidRPr="00D13BBA">
        <w:rPr>
          <w:rFonts w:ascii="Arial" w:hAnsi="Arial" w:cs="Arial"/>
          <w:iCs/>
        </w:rPr>
        <w:t>;</w:t>
      </w:r>
    </w:p>
    <w:p w14:paraId="31F14E96" w14:textId="77777777" w:rsidR="00804EFB" w:rsidRPr="00D13BBA" w:rsidRDefault="00804EFB" w:rsidP="00804EFB">
      <w:pPr>
        <w:tabs>
          <w:tab w:val="left" w:pos="426"/>
          <w:tab w:val="left" w:pos="851"/>
        </w:tabs>
        <w:jc w:val="both"/>
        <w:rPr>
          <w:rFonts w:ascii="Arial" w:hAnsi="Arial" w:cs="Arial"/>
        </w:rPr>
      </w:pPr>
    </w:p>
    <w:p w14:paraId="11609FFF" w14:textId="77777777" w:rsidR="00804EFB" w:rsidRPr="00D13BBA" w:rsidRDefault="007101A8" w:rsidP="00804EFB">
      <w:pPr>
        <w:pStyle w:val="fcasegauche"/>
        <w:tabs>
          <w:tab w:val="left" w:pos="851"/>
        </w:tabs>
        <w:spacing w:after="0"/>
        <w:ind w:left="851" w:firstLine="0"/>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Pr="00D13BBA">
        <w:rPr>
          <w:rFonts w:ascii="Arial" w:hAnsi="Arial" w:cs="Arial"/>
        </w:rPr>
        <w:fldChar w:fldCharType="end"/>
      </w:r>
      <w:r w:rsidR="00804EFB" w:rsidRPr="00D13BBA">
        <w:rPr>
          <w:rFonts w:ascii="Arial" w:hAnsi="Arial" w:cs="Arial"/>
        </w:rPr>
        <w:tab/>
      </w:r>
      <w:proofErr w:type="gramStart"/>
      <w:r w:rsidR="00804EFB" w:rsidRPr="00D13BBA">
        <w:rPr>
          <w:rFonts w:ascii="Arial" w:hAnsi="Arial" w:cs="Arial"/>
        </w:rPr>
        <w:t>à</w:t>
      </w:r>
      <w:proofErr w:type="gramEnd"/>
      <w:r w:rsidR="00804EFB" w:rsidRPr="00D13BBA">
        <w:rPr>
          <w:rFonts w:ascii="Arial" w:hAnsi="Arial" w:cs="Arial"/>
        </w:rPr>
        <w:t xml:space="preserve"> l’offre de base.</w:t>
      </w:r>
    </w:p>
    <w:p w14:paraId="42E6A266" w14:textId="77777777" w:rsidR="00804EFB" w:rsidRPr="00D13BBA" w:rsidRDefault="00804EFB" w:rsidP="00804EFB">
      <w:pPr>
        <w:pStyle w:val="fcasegauche"/>
        <w:tabs>
          <w:tab w:val="left" w:pos="851"/>
        </w:tabs>
        <w:spacing w:after="0"/>
        <w:ind w:left="0" w:firstLine="0"/>
        <w:rPr>
          <w:rFonts w:ascii="Arial" w:hAnsi="Arial" w:cs="Arial"/>
        </w:rPr>
      </w:pPr>
    </w:p>
    <w:p w14:paraId="24F0F5B4" w14:textId="77777777" w:rsidR="005546A9" w:rsidRPr="00D13BBA"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13BBA" w14:paraId="0F33782D" w14:textId="77777777">
        <w:tc>
          <w:tcPr>
            <w:tcW w:w="10277" w:type="dxa"/>
            <w:shd w:val="clear" w:color="auto" w:fill="66CCFF"/>
          </w:tcPr>
          <w:p w14:paraId="4B0EBB47" w14:textId="77777777" w:rsidR="009B1CD0" w:rsidRPr="00D13BBA" w:rsidRDefault="009B1CD0" w:rsidP="009B45B9">
            <w:pPr>
              <w:tabs>
                <w:tab w:val="left" w:pos="-142"/>
                <w:tab w:val="left" w:pos="851"/>
                <w:tab w:val="left" w:pos="4111"/>
              </w:tabs>
              <w:jc w:val="both"/>
              <w:rPr>
                <w:rFonts w:ascii="Arial" w:hAnsi="Arial" w:cs="Arial"/>
              </w:rPr>
            </w:pPr>
            <w:r w:rsidRPr="00D13BBA">
              <w:rPr>
                <w:rFonts w:ascii="Arial" w:hAnsi="Arial" w:cs="Arial"/>
                <w:b/>
                <w:sz w:val="22"/>
                <w:szCs w:val="22"/>
              </w:rPr>
              <w:t xml:space="preserve">B - Engagement </w:t>
            </w:r>
            <w:r w:rsidR="00166B56" w:rsidRPr="00D13BBA">
              <w:rPr>
                <w:rFonts w:ascii="Arial" w:hAnsi="Arial" w:cs="Arial"/>
                <w:b/>
                <w:sz w:val="22"/>
                <w:szCs w:val="22"/>
              </w:rPr>
              <w:t>du titulaire ou du groupement titulaire</w:t>
            </w:r>
            <w:r w:rsidRPr="00D13BBA">
              <w:rPr>
                <w:rFonts w:ascii="Arial" w:hAnsi="Arial" w:cs="Arial"/>
                <w:b/>
                <w:sz w:val="22"/>
                <w:szCs w:val="22"/>
              </w:rPr>
              <w:t>.</w:t>
            </w:r>
          </w:p>
        </w:tc>
      </w:tr>
    </w:tbl>
    <w:p w14:paraId="4496009B" w14:textId="77777777" w:rsidR="009B1CD0" w:rsidRPr="00D13BBA" w:rsidRDefault="009B1CD0" w:rsidP="006C4338">
      <w:pPr>
        <w:tabs>
          <w:tab w:val="left" w:pos="851"/>
        </w:tabs>
        <w:rPr>
          <w:rFonts w:ascii="Arial" w:hAnsi="Arial" w:cs="Arial"/>
        </w:rPr>
      </w:pPr>
    </w:p>
    <w:p w14:paraId="49A2253B" w14:textId="77777777" w:rsidR="009B1CD0" w:rsidRPr="00D13BBA" w:rsidRDefault="009B1CD0" w:rsidP="006C4338">
      <w:pPr>
        <w:pStyle w:val="Titre2"/>
        <w:tabs>
          <w:tab w:val="left" w:pos="851"/>
          <w:tab w:val="left" w:pos="2268"/>
        </w:tabs>
        <w:rPr>
          <w:rFonts w:ascii="Arial" w:hAnsi="Arial" w:cs="Arial"/>
          <w:i/>
          <w:iCs/>
          <w:sz w:val="18"/>
          <w:szCs w:val="18"/>
        </w:rPr>
      </w:pPr>
      <w:r w:rsidRPr="00D13BBA">
        <w:rPr>
          <w:rFonts w:ascii="Arial" w:hAnsi="Arial" w:cs="Arial"/>
          <w:sz w:val="22"/>
          <w:szCs w:val="22"/>
        </w:rPr>
        <w:lastRenderedPageBreak/>
        <w:t xml:space="preserve">B1 - Identification et engagement </w:t>
      </w:r>
      <w:r w:rsidR="00CD185D" w:rsidRPr="00D13BBA">
        <w:rPr>
          <w:rFonts w:ascii="Arial" w:hAnsi="Arial" w:cs="Arial"/>
          <w:sz w:val="22"/>
          <w:szCs w:val="22"/>
        </w:rPr>
        <w:t>du titulaire</w:t>
      </w:r>
      <w:r w:rsidR="0021797C" w:rsidRPr="00D13BBA">
        <w:rPr>
          <w:rFonts w:ascii="Arial" w:hAnsi="Arial" w:cs="Arial"/>
          <w:sz w:val="22"/>
          <w:szCs w:val="22"/>
        </w:rPr>
        <w:t xml:space="preserve"> ou du groupement titulaire</w:t>
      </w:r>
      <w:r w:rsidRPr="00D13BBA">
        <w:rPr>
          <w:rFonts w:ascii="Arial" w:hAnsi="Arial" w:cs="Arial"/>
          <w:sz w:val="22"/>
          <w:szCs w:val="22"/>
        </w:rPr>
        <w:t> :</w:t>
      </w:r>
    </w:p>
    <w:p w14:paraId="6C7B29FD" w14:textId="7EC70FD8" w:rsidR="009B1CD0" w:rsidRPr="00D13BBA" w:rsidRDefault="00156C6E" w:rsidP="000424B2">
      <w:pPr>
        <w:tabs>
          <w:tab w:val="left" w:pos="851"/>
        </w:tabs>
        <w:spacing w:before="120"/>
        <w:ind w:hanging="1"/>
        <w:jc w:val="both"/>
        <w:rPr>
          <w:rFonts w:ascii="Arial" w:hAnsi="Arial" w:cs="Arial"/>
        </w:rPr>
      </w:pPr>
      <w:r w:rsidRPr="00D13BBA">
        <w:rPr>
          <w:rFonts w:ascii="Arial" w:hAnsi="Arial" w:cs="Arial"/>
        </w:rPr>
        <w:t xml:space="preserve">Après avoir pris connaissance des pièces constitutives </w:t>
      </w:r>
      <w:r w:rsidR="00804EFB" w:rsidRPr="00383BD0">
        <w:rPr>
          <w:rFonts w:ascii="Arial" w:hAnsi="Arial" w:cs="Arial"/>
        </w:rPr>
        <w:t xml:space="preserve">de l’accord-cadre </w:t>
      </w:r>
      <w:r w:rsidRPr="00D13BBA">
        <w:rPr>
          <w:rFonts w:ascii="Arial" w:hAnsi="Arial" w:cs="Arial"/>
        </w:rPr>
        <w:t>mentionnées à l’article 1 du cahier des clauses administratives particulières</w:t>
      </w:r>
      <w:r w:rsidR="007101A8" w:rsidRPr="00D13BBA">
        <w:rPr>
          <w:rFonts w:ascii="Arial" w:hAnsi="Arial" w:cs="Arial"/>
        </w:rPr>
        <w:t xml:space="preserve"> commun</w:t>
      </w:r>
      <w:r w:rsidRPr="00D13BBA">
        <w:rPr>
          <w:rFonts w:ascii="Arial" w:hAnsi="Arial" w:cs="Arial"/>
        </w:rPr>
        <w:t xml:space="preserve"> (CCAP</w:t>
      </w:r>
      <w:r w:rsidR="007101A8" w:rsidRPr="00D13BBA">
        <w:rPr>
          <w:rFonts w:ascii="Arial" w:hAnsi="Arial" w:cs="Arial"/>
        </w:rPr>
        <w:t>C</w:t>
      </w:r>
      <w:r w:rsidRPr="00D13BBA">
        <w:rPr>
          <w:rFonts w:ascii="Arial" w:hAnsi="Arial" w:cs="Arial"/>
        </w:rPr>
        <w:t>) n°</w:t>
      </w:r>
      <w:r w:rsidR="00804EFB" w:rsidRPr="00D13BBA">
        <w:rPr>
          <w:rFonts w:ascii="Arial" w:hAnsi="Arial" w:cs="Arial"/>
        </w:rPr>
        <w:t xml:space="preserve"> </w:t>
      </w:r>
      <w:r w:rsidR="00383BD0" w:rsidRPr="00383BD0">
        <w:rPr>
          <w:rFonts w:ascii="Arial" w:hAnsi="Arial" w:cs="Arial"/>
        </w:rPr>
        <w:t>2025_000533_SGA_SDPAMG_BPI</w:t>
      </w:r>
      <w:r w:rsidR="00383BD0">
        <w:rPr>
          <w:rFonts w:ascii="Arial" w:hAnsi="Arial" w:cs="Arial"/>
        </w:rPr>
        <w:t>.</w:t>
      </w:r>
    </w:p>
    <w:p w14:paraId="4C06BBC8" w14:textId="77777777" w:rsidR="000424B2" w:rsidRPr="00D13BBA" w:rsidRDefault="000424B2" w:rsidP="000424B2">
      <w:pPr>
        <w:tabs>
          <w:tab w:val="left" w:pos="851"/>
        </w:tabs>
        <w:spacing w:before="120"/>
        <w:ind w:hanging="1"/>
        <w:jc w:val="both"/>
        <w:rPr>
          <w:rFonts w:ascii="Arial" w:hAnsi="Arial" w:cs="Arial"/>
        </w:rPr>
      </w:pPr>
    </w:p>
    <w:p w14:paraId="395EBEA6" w14:textId="77777777" w:rsidR="009B1CD0" w:rsidRPr="00D13BBA" w:rsidRDefault="009B1CD0" w:rsidP="00E47798">
      <w:pPr>
        <w:tabs>
          <w:tab w:val="left" w:pos="851"/>
        </w:tabs>
        <w:jc w:val="both"/>
        <w:rPr>
          <w:rFonts w:ascii="Arial" w:hAnsi="Arial" w:cs="Arial"/>
        </w:rPr>
      </w:pPr>
      <w:proofErr w:type="gramStart"/>
      <w:r w:rsidRPr="00D13BBA">
        <w:rPr>
          <w:rFonts w:ascii="Arial" w:hAnsi="Arial" w:cs="Arial"/>
        </w:rPr>
        <w:t>et</w:t>
      </w:r>
      <w:proofErr w:type="gramEnd"/>
      <w:r w:rsidRPr="00D13BBA">
        <w:rPr>
          <w:rFonts w:ascii="Arial" w:hAnsi="Arial" w:cs="Arial"/>
        </w:rPr>
        <w:t xml:space="preserve"> conformément à leurs clauses,</w:t>
      </w:r>
    </w:p>
    <w:p w14:paraId="02C4BBBA" w14:textId="77777777" w:rsidR="009B1CD0" w:rsidRPr="00D13BBA" w:rsidRDefault="009B1CD0" w:rsidP="0083205E">
      <w:pPr>
        <w:tabs>
          <w:tab w:val="left" w:pos="851"/>
        </w:tabs>
        <w:jc w:val="both"/>
        <w:rPr>
          <w:rFonts w:ascii="Arial" w:hAnsi="Arial" w:cs="Arial"/>
        </w:rPr>
      </w:pPr>
    </w:p>
    <w:p w14:paraId="506284BE" w14:textId="77777777" w:rsidR="009B1CD0" w:rsidRPr="00D13BBA" w:rsidRDefault="007D7A65" w:rsidP="0083205E">
      <w:pPr>
        <w:tabs>
          <w:tab w:val="left" w:pos="851"/>
        </w:tabs>
        <w:ind w:left="851"/>
        <w:jc w:val="both"/>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Pr="00D13BBA">
        <w:rPr>
          <w:rFonts w:ascii="Arial" w:hAnsi="Arial" w:cs="Arial"/>
        </w:rPr>
        <w:fldChar w:fldCharType="end"/>
      </w:r>
      <w:r w:rsidR="009B1CD0" w:rsidRPr="00D13BBA">
        <w:rPr>
          <w:rFonts w:ascii="Arial" w:hAnsi="Arial" w:cs="Arial"/>
        </w:rPr>
        <w:t xml:space="preserve"> Le signataire</w:t>
      </w:r>
    </w:p>
    <w:p w14:paraId="6E8B5360" w14:textId="77777777" w:rsidR="009B1CD0" w:rsidRPr="00D13BBA" w:rsidRDefault="009B1CD0" w:rsidP="0083205E">
      <w:pPr>
        <w:tabs>
          <w:tab w:val="left" w:pos="851"/>
        </w:tabs>
        <w:jc w:val="both"/>
        <w:rPr>
          <w:rFonts w:ascii="Arial" w:hAnsi="Arial" w:cs="Arial"/>
        </w:rPr>
      </w:pPr>
    </w:p>
    <w:p w14:paraId="720A7F5C" w14:textId="77777777" w:rsidR="009B1CD0" w:rsidRPr="00D13BBA" w:rsidRDefault="007D7A65" w:rsidP="0083205E">
      <w:pPr>
        <w:tabs>
          <w:tab w:val="left" w:pos="851"/>
        </w:tabs>
        <w:spacing w:before="120"/>
        <w:ind w:left="1701"/>
        <w:jc w:val="both"/>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Pr="00D13BBA">
        <w:rPr>
          <w:rFonts w:ascii="Arial" w:hAnsi="Arial" w:cs="Arial"/>
        </w:rPr>
        <w:fldChar w:fldCharType="end"/>
      </w:r>
      <w:r w:rsidR="009B1CD0" w:rsidRPr="00D13BBA">
        <w:rPr>
          <w:rFonts w:ascii="Arial" w:hAnsi="Arial" w:cs="Arial"/>
        </w:rPr>
        <w:t xml:space="preserve"> </w:t>
      </w:r>
      <w:proofErr w:type="gramStart"/>
      <w:r w:rsidR="009B1CD0" w:rsidRPr="00D13BBA">
        <w:rPr>
          <w:rFonts w:ascii="Arial" w:hAnsi="Arial" w:cs="Arial"/>
        </w:rPr>
        <w:t>s’engage</w:t>
      </w:r>
      <w:proofErr w:type="gramEnd"/>
      <w:r w:rsidR="009B1CD0" w:rsidRPr="00D13BBA">
        <w:rPr>
          <w:rFonts w:ascii="Arial" w:hAnsi="Arial" w:cs="Arial"/>
        </w:rPr>
        <w:t>, sur la base de son offre et pour son propre compte ;</w:t>
      </w:r>
    </w:p>
    <w:p w14:paraId="17C4E56F" w14:textId="77777777" w:rsidR="00156C6E" w:rsidRPr="00D13BBA" w:rsidRDefault="00156C6E" w:rsidP="00156C6E">
      <w:pPr>
        <w:pStyle w:val="En-tte"/>
        <w:tabs>
          <w:tab w:val="clear" w:pos="4536"/>
          <w:tab w:val="clear" w:pos="9072"/>
          <w:tab w:val="left" w:pos="851"/>
        </w:tabs>
        <w:jc w:val="both"/>
        <w:rPr>
          <w:rFonts w:ascii="Arial" w:hAnsi="Arial" w:cs="Arial"/>
        </w:rPr>
      </w:pPr>
      <w:r w:rsidRPr="00D13BBA">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7A29449" w14:textId="77777777" w:rsidR="009A6460" w:rsidRPr="00D13BBA" w:rsidRDefault="009A6460" w:rsidP="0083205E">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D13BBA" w14:paraId="14BE9745" w14:textId="77777777" w:rsidTr="00D61D84">
        <w:tc>
          <w:tcPr>
            <w:tcW w:w="10345" w:type="dxa"/>
          </w:tcPr>
          <w:p w14:paraId="331FA0DE" w14:textId="77777777" w:rsidR="009A6460" w:rsidRPr="00D13BBA"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D13BBA">
              <w:rPr>
                <w:rFonts w:ascii="Arial" w:hAnsi="Arial" w:cs="Arial"/>
              </w:rPr>
              <w:t xml:space="preserve">La société </w:t>
            </w:r>
            <w:r w:rsidRPr="00D13BBA">
              <w:rPr>
                <w:rFonts w:ascii="Arial" w:hAnsi="Arial" w:cs="Arial"/>
              </w:rPr>
              <w:tab/>
              <w:t>:</w:t>
            </w:r>
            <w:r w:rsidRPr="00D13BBA">
              <w:rPr>
                <w:rFonts w:ascii="Arial" w:hAnsi="Arial" w:cs="Arial"/>
              </w:rPr>
              <w:tab/>
            </w:r>
          </w:p>
          <w:p w14:paraId="5F6B314C"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Forme</w:t>
            </w:r>
            <w:r w:rsidRPr="00D13BBA">
              <w:rPr>
                <w:rFonts w:ascii="Arial" w:hAnsi="Arial" w:cs="Arial"/>
                <w:b/>
                <w:bCs/>
              </w:rPr>
              <w:tab/>
            </w:r>
            <w:r w:rsidRPr="00D13BBA">
              <w:rPr>
                <w:rFonts w:ascii="Arial" w:hAnsi="Arial" w:cs="Arial"/>
              </w:rPr>
              <w:t>:</w:t>
            </w:r>
            <w:r w:rsidRPr="00D13BBA">
              <w:rPr>
                <w:rFonts w:ascii="Arial" w:hAnsi="Arial" w:cs="Arial"/>
              </w:rPr>
              <w:tab/>
            </w:r>
          </w:p>
          <w:p w14:paraId="2E4F29D8"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Capital</w:t>
            </w:r>
            <w:r w:rsidRPr="00D13BBA">
              <w:rPr>
                <w:rFonts w:ascii="Arial" w:hAnsi="Arial" w:cs="Arial"/>
                <w:b/>
                <w:bCs/>
              </w:rPr>
              <w:tab/>
            </w:r>
            <w:r w:rsidRPr="00D13BBA">
              <w:rPr>
                <w:rFonts w:ascii="Arial" w:hAnsi="Arial" w:cs="Arial"/>
              </w:rPr>
              <w:t>:</w:t>
            </w:r>
            <w:r w:rsidRPr="00D13BBA">
              <w:rPr>
                <w:rFonts w:ascii="Arial" w:hAnsi="Arial" w:cs="Arial"/>
              </w:rPr>
              <w:tab/>
            </w:r>
          </w:p>
          <w:p w14:paraId="2E051943"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Siège social</w:t>
            </w:r>
            <w:r w:rsidRPr="00D13BBA">
              <w:rPr>
                <w:rFonts w:ascii="Arial" w:hAnsi="Arial" w:cs="Arial"/>
                <w:b/>
                <w:bCs/>
              </w:rPr>
              <w:tab/>
            </w:r>
            <w:r w:rsidRPr="00D13BBA">
              <w:rPr>
                <w:rFonts w:ascii="Arial" w:hAnsi="Arial" w:cs="Arial"/>
              </w:rPr>
              <w:t>:</w:t>
            </w:r>
            <w:r w:rsidRPr="00D13BBA">
              <w:rPr>
                <w:rFonts w:ascii="Arial" w:hAnsi="Arial" w:cs="Arial"/>
              </w:rPr>
              <w:tab/>
            </w:r>
          </w:p>
          <w:p w14:paraId="14A6F85C"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N° SIRET</w:t>
            </w:r>
            <w:r w:rsidRPr="00D13BBA">
              <w:rPr>
                <w:rFonts w:ascii="Arial" w:hAnsi="Arial" w:cs="Arial"/>
                <w:b/>
                <w:bCs/>
              </w:rPr>
              <w:tab/>
            </w:r>
            <w:r w:rsidRPr="00D13BBA">
              <w:rPr>
                <w:rFonts w:ascii="Arial" w:hAnsi="Arial" w:cs="Arial"/>
              </w:rPr>
              <w:t>:</w:t>
            </w:r>
            <w:r w:rsidRPr="00D13BBA">
              <w:rPr>
                <w:rFonts w:ascii="Arial" w:hAnsi="Arial" w:cs="Arial"/>
              </w:rPr>
              <w:tab/>
            </w:r>
          </w:p>
          <w:p w14:paraId="64928CCE"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Courriel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r w:rsidRPr="00D13BBA">
              <w:rPr>
                <w:rFonts w:ascii="Arial" w:hAnsi="Arial" w:cs="Arial"/>
                <w:b/>
                <w:bCs/>
              </w:rPr>
              <w:tab/>
            </w:r>
            <w:r w:rsidRPr="00D13BBA">
              <w:rPr>
                <w:rFonts w:ascii="Arial" w:hAnsi="Arial" w:cs="Arial"/>
              </w:rPr>
              <w:tab/>
              <w:t>Tel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r w:rsidRPr="00D13BBA">
              <w:rPr>
                <w:rFonts w:ascii="Arial" w:hAnsi="Arial" w:cs="Arial"/>
                <w:b/>
                <w:bCs/>
              </w:rPr>
              <w:tab/>
            </w:r>
            <w:r w:rsidRPr="00D13BBA">
              <w:rPr>
                <w:rFonts w:ascii="Arial" w:hAnsi="Arial" w:cs="Arial"/>
              </w:rPr>
              <w:t>Fax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p>
          <w:p w14:paraId="65309B31" w14:textId="77777777" w:rsidR="009A6460" w:rsidRPr="00D13BBA" w:rsidRDefault="009A6460" w:rsidP="00D61D84">
            <w:pPr>
              <w:jc w:val="both"/>
              <w:rPr>
                <w:rFonts w:ascii="Arial" w:hAnsi="Arial" w:cs="Arial"/>
                <w:iCs/>
                <w:sz w:val="18"/>
                <w:szCs w:val="18"/>
              </w:rPr>
            </w:pPr>
          </w:p>
        </w:tc>
      </w:tr>
    </w:tbl>
    <w:p w14:paraId="6EBDFE31" w14:textId="77777777" w:rsidR="009B1CD0" w:rsidRPr="00D13BBA" w:rsidRDefault="009B1CD0" w:rsidP="00CD46CC">
      <w:pPr>
        <w:tabs>
          <w:tab w:val="left" w:pos="851"/>
        </w:tabs>
        <w:jc w:val="both"/>
        <w:rPr>
          <w:rFonts w:ascii="Arial" w:hAnsi="Arial" w:cs="Arial"/>
        </w:rPr>
      </w:pPr>
    </w:p>
    <w:p w14:paraId="09CD8CA0" w14:textId="77777777" w:rsidR="009B1CD0" w:rsidRPr="00D13BBA" w:rsidRDefault="009B1CD0" w:rsidP="009B45B9">
      <w:pPr>
        <w:tabs>
          <w:tab w:val="left" w:pos="851"/>
        </w:tabs>
        <w:jc w:val="both"/>
        <w:rPr>
          <w:rFonts w:ascii="Arial" w:hAnsi="Arial" w:cs="Arial"/>
        </w:rPr>
      </w:pPr>
    </w:p>
    <w:p w14:paraId="2D987C1D" w14:textId="77777777" w:rsidR="009B1CD0" w:rsidRPr="00D13BBA" w:rsidRDefault="009B1CD0" w:rsidP="009B45B9">
      <w:pPr>
        <w:tabs>
          <w:tab w:val="left" w:pos="851"/>
        </w:tabs>
        <w:jc w:val="both"/>
        <w:rPr>
          <w:rFonts w:ascii="Arial" w:hAnsi="Arial" w:cs="Arial"/>
        </w:rPr>
      </w:pPr>
    </w:p>
    <w:p w14:paraId="4DDE41E5" w14:textId="77777777" w:rsidR="009B1CD0" w:rsidRPr="00D13BBA" w:rsidRDefault="007D7A65" w:rsidP="009B45B9">
      <w:pPr>
        <w:tabs>
          <w:tab w:val="left" w:pos="851"/>
        </w:tabs>
        <w:ind w:left="1701"/>
        <w:jc w:val="both"/>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Pr="00D13BBA">
        <w:rPr>
          <w:rFonts w:ascii="Arial" w:hAnsi="Arial" w:cs="Arial"/>
        </w:rPr>
        <w:fldChar w:fldCharType="end"/>
      </w:r>
      <w:r w:rsidR="009B1CD0" w:rsidRPr="00D13BBA">
        <w:rPr>
          <w:rFonts w:ascii="Arial" w:hAnsi="Arial" w:cs="Arial"/>
        </w:rPr>
        <w:t xml:space="preserve"> </w:t>
      </w:r>
      <w:proofErr w:type="gramStart"/>
      <w:r w:rsidR="009B1CD0" w:rsidRPr="00D13BBA">
        <w:rPr>
          <w:rFonts w:ascii="Arial" w:hAnsi="Arial" w:cs="Arial"/>
        </w:rPr>
        <w:t>engage</w:t>
      </w:r>
      <w:proofErr w:type="gramEnd"/>
      <w:r w:rsidR="009B1CD0" w:rsidRPr="00D13BBA">
        <w:rPr>
          <w:rFonts w:ascii="Arial" w:hAnsi="Arial" w:cs="Arial"/>
        </w:rPr>
        <w:t xml:space="preserve"> la société ……………………… sur la base de son offre ;</w:t>
      </w:r>
    </w:p>
    <w:p w14:paraId="6292D477" w14:textId="77777777" w:rsidR="005E0335" w:rsidRPr="00D13BBA" w:rsidRDefault="005E0335" w:rsidP="00156C6E">
      <w:pPr>
        <w:pStyle w:val="fcase1ertab"/>
        <w:tabs>
          <w:tab w:val="left" w:pos="851"/>
        </w:tabs>
        <w:ind w:left="0" w:firstLine="0"/>
        <w:rPr>
          <w:rFonts w:ascii="Arial" w:hAnsi="Arial" w:cs="Arial"/>
          <w:i/>
          <w:iCs/>
          <w:sz w:val="18"/>
          <w:szCs w:val="18"/>
        </w:rPr>
      </w:pPr>
      <w:r w:rsidRPr="00D13BBA">
        <w:rPr>
          <w:rFonts w:ascii="Arial" w:hAnsi="Arial" w:cs="Arial"/>
          <w:i/>
          <w:iCs/>
          <w:sz w:val="18"/>
          <w:szCs w:val="18"/>
        </w:rPr>
        <w:t>(A ne compléter que dans le cadre d’un groupement d’entreprises pour lequel le mandataire a été habilité par son (ses) cotraitant(s) à signer pour l’ensemble des membres du groupement. Dans ce cas, le mandataire complète le tableau ci-dessus et remplit le tableau ci-dessous pour chacun de ses cotraitants.)</w:t>
      </w:r>
    </w:p>
    <w:p w14:paraId="35EDD71C" w14:textId="77777777" w:rsidR="00290D3A" w:rsidRPr="00D13BBA" w:rsidRDefault="00290D3A" w:rsidP="00290D3A">
      <w:pPr>
        <w:pStyle w:val="En-tte"/>
        <w:tabs>
          <w:tab w:val="clear" w:pos="4536"/>
          <w:tab w:val="clear" w:pos="9072"/>
          <w:tab w:val="left" w:pos="851"/>
        </w:tabs>
        <w:jc w:val="both"/>
        <w:rPr>
          <w:rFonts w:ascii="Arial" w:hAnsi="Arial" w:cs="Arial"/>
          <w:i/>
          <w:iCs/>
          <w:sz w:val="18"/>
          <w:szCs w:val="18"/>
        </w:rPr>
      </w:pPr>
      <w:r w:rsidRPr="00D13BBA">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0622D02" w14:textId="77777777" w:rsidR="009A6460" w:rsidRPr="00D13BBA"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D13BBA" w14:paraId="5374D32C" w14:textId="77777777" w:rsidTr="00D61D84">
        <w:tc>
          <w:tcPr>
            <w:tcW w:w="10345" w:type="dxa"/>
          </w:tcPr>
          <w:p w14:paraId="5165656A" w14:textId="77777777" w:rsidR="009A6460" w:rsidRPr="00D13BBA"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D13BBA">
              <w:rPr>
                <w:rFonts w:ascii="Arial" w:hAnsi="Arial" w:cs="Arial"/>
              </w:rPr>
              <w:t xml:space="preserve">La société </w:t>
            </w:r>
            <w:r w:rsidRPr="00D13BBA">
              <w:rPr>
                <w:rFonts w:ascii="Arial" w:hAnsi="Arial" w:cs="Arial"/>
              </w:rPr>
              <w:tab/>
              <w:t>:</w:t>
            </w:r>
            <w:r w:rsidRPr="00D13BBA">
              <w:rPr>
                <w:rFonts w:ascii="Arial" w:hAnsi="Arial" w:cs="Arial"/>
              </w:rPr>
              <w:tab/>
            </w:r>
          </w:p>
          <w:p w14:paraId="39F07C7C"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Forme</w:t>
            </w:r>
            <w:r w:rsidRPr="00D13BBA">
              <w:rPr>
                <w:rFonts w:ascii="Arial" w:hAnsi="Arial" w:cs="Arial"/>
                <w:b/>
                <w:bCs/>
              </w:rPr>
              <w:tab/>
            </w:r>
            <w:r w:rsidRPr="00D13BBA">
              <w:rPr>
                <w:rFonts w:ascii="Arial" w:hAnsi="Arial" w:cs="Arial"/>
              </w:rPr>
              <w:t>:</w:t>
            </w:r>
            <w:r w:rsidRPr="00D13BBA">
              <w:rPr>
                <w:rFonts w:ascii="Arial" w:hAnsi="Arial" w:cs="Arial"/>
              </w:rPr>
              <w:tab/>
            </w:r>
          </w:p>
          <w:p w14:paraId="59E47544"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Capital</w:t>
            </w:r>
            <w:r w:rsidRPr="00D13BBA">
              <w:rPr>
                <w:rFonts w:ascii="Arial" w:hAnsi="Arial" w:cs="Arial"/>
                <w:b/>
                <w:bCs/>
              </w:rPr>
              <w:tab/>
            </w:r>
            <w:r w:rsidRPr="00D13BBA">
              <w:rPr>
                <w:rFonts w:ascii="Arial" w:hAnsi="Arial" w:cs="Arial"/>
              </w:rPr>
              <w:t>:</w:t>
            </w:r>
            <w:r w:rsidRPr="00D13BBA">
              <w:rPr>
                <w:rFonts w:ascii="Arial" w:hAnsi="Arial" w:cs="Arial"/>
              </w:rPr>
              <w:tab/>
            </w:r>
          </w:p>
          <w:p w14:paraId="2C7391D6"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Siège social</w:t>
            </w:r>
            <w:r w:rsidRPr="00D13BBA">
              <w:rPr>
                <w:rFonts w:ascii="Arial" w:hAnsi="Arial" w:cs="Arial"/>
                <w:b/>
                <w:bCs/>
              </w:rPr>
              <w:tab/>
            </w:r>
            <w:r w:rsidRPr="00D13BBA">
              <w:rPr>
                <w:rFonts w:ascii="Arial" w:hAnsi="Arial" w:cs="Arial"/>
              </w:rPr>
              <w:t>:</w:t>
            </w:r>
            <w:r w:rsidRPr="00D13BBA">
              <w:rPr>
                <w:rFonts w:ascii="Arial" w:hAnsi="Arial" w:cs="Arial"/>
              </w:rPr>
              <w:tab/>
            </w:r>
          </w:p>
          <w:p w14:paraId="68AE9A4D"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N° SIRET</w:t>
            </w:r>
            <w:r w:rsidRPr="00D13BBA">
              <w:rPr>
                <w:rFonts w:ascii="Arial" w:hAnsi="Arial" w:cs="Arial"/>
                <w:b/>
                <w:bCs/>
              </w:rPr>
              <w:tab/>
            </w:r>
            <w:r w:rsidRPr="00D13BBA">
              <w:rPr>
                <w:rFonts w:ascii="Arial" w:hAnsi="Arial" w:cs="Arial"/>
              </w:rPr>
              <w:t>:</w:t>
            </w:r>
            <w:r w:rsidRPr="00D13BBA">
              <w:rPr>
                <w:rFonts w:ascii="Arial" w:hAnsi="Arial" w:cs="Arial"/>
              </w:rPr>
              <w:tab/>
            </w:r>
          </w:p>
          <w:p w14:paraId="0D627AD4"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Courriel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r w:rsidRPr="00D13BBA">
              <w:rPr>
                <w:rFonts w:ascii="Arial" w:hAnsi="Arial" w:cs="Arial"/>
                <w:b/>
                <w:bCs/>
              </w:rPr>
              <w:tab/>
            </w:r>
            <w:r w:rsidRPr="00D13BBA">
              <w:rPr>
                <w:rFonts w:ascii="Arial" w:hAnsi="Arial" w:cs="Arial"/>
              </w:rPr>
              <w:tab/>
              <w:t>Tel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r w:rsidRPr="00D13BBA">
              <w:rPr>
                <w:rFonts w:ascii="Arial" w:hAnsi="Arial" w:cs="Arial"/>
                <w:b/>
                <w:bCs/>
              </w:rPr>
              <w:tab/>
            </w:r>
            <w:r w:rsidRPr="00D13BBA">
              <w:rPr>
                <w:rFonts w:ascii="Arial" w:hAnsi="Arial" w:cs="Arial"/>
              </w:rPr>
              <w:t>Fax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p>
          <w:p w14:paraId="160EDE5A" w14:textId="77777777" w:rsidR="009A6460" w:rsidRPr="00D13BBA" w:rsidRDefault="009A6460" w:rsidP="00D61D84">
            <w:pPr>
              <w:jc w:val="both"/>
              <w:rPr>
                <w:rFonts w:ascii="Arial" w:hAnsi="Arial" w:cs="Arial"/>
                <w:iCs/>
                <w:sz w:val="18"/>
                <w:szCs w:val="18"/>
              </w:rPr>
            </w:pPr>
          </w:p>
        </w:tc>
      </w:tr>
    </w:tbl>
    <w:p w14:paraId="43D62CD4" w14:textId="77777777" w:rsidR="009B1CD0" w:rsidRPr="00D13BBA" w:rsidRDefault="009B1CD0" w:rsidP="009B45B9">
      <w:pPr>
        <w:tabs>
          <w:tab w:val="left" w:pos="851"/>
        </w:tabs>
        <w:jc w:val="both"/>
        <w:rPr>
          <w:rFonts w:ascii="Arial" w:hAnsi="Arial" w:cs="Arial"/>
        </w:rPr>
      </w:pPr>
    </w:p>
    <w:p w14:paraId="0A82A5CC" w14:textId="77777777" w:rsidR="009B1CD0" w:rsidRPr="00D13BBA" w:rsidRDefault="009B1CD0" w:rsidP="009B45B9">
      <w:pPr>
        <w:tabs>
          <w:tab w:val="left" w:pos="851"/>
        </w:tabs>
        <w:jc w:val="both"/>
        <w:rPr>
          <w:rFonts w:ascii="Arial" w:hAnsi="Arial" w:cs="Arial"/>
        </w:rPr>
      </w:pPr>
    </w:p>
    <w:p w14:paraId="511F4259" w14:textId="77777777" w:rsidR="009B1CD0" w:rsidRPr="00D13BBA" w:rsidRDefault="007D7A65" w:rsidP="009B45B9">
      <w:pPr>
        <w:pStyle w:val="fcase1ertab"/>
        <w:tabs>
          <w:tab w:val="left" w:pos="851"/>
        </w:tabs>
        <w:spacing w:before="120"/>
        <w:ind w:left="851" w:firstLine="0"/>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Pr="00D13BBA">
        <w:rPr>
          <w:rFonts w:ascii="Arial" w:hAnsi="Arial" w:cs="Arial"/>
        </w:rPr>
        <w:fldChar w:fldCharType="end"/>
      </w:r>
      <w:r w:rsidR="009B1CD0" w:rsidRPr="00D13BBA">
        <w:rPr>
          <w:rFonts w:ascii="Arial" w:hAnsi="Arial" w:cs="Arial"/>
        </w:rPr>
        <w:t xml:space="preserve"> L’ensemble des membres du groupement s’engagent, sur la base de l’offre du groupement ;</w:t>
      </w:r>
    </w:p>
    <w:p w14:paraId="374135DC" w14:textId="77777777" w:rsidR="00156C6E" w:rsidRPr="00D13BBA" w:rsidRDefault="00156C6E" w:rsidP="00156C6E">
      <w:pPr>
        <w:tabs>
          <w:tab w:val="left" w:pos="851"/>
        </w:tabs>
        <w:jc w:val="both"/>
        <w:rPr>
          <w:rFonts w:ascii="Arial" w:hAnsi="Arial" w:cs="Arial"/>
          <w:i/>
          <w:sz w:val="18"/>
          <w:szCs w:val="18"/>
        </w:rPr>
      </w:pPr>
      <w:r w:rsidRPr="00D13BBA">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13BBA">
        <w:rPr>
          <w:rFonts w:ascii="Arial" w:hAnsi="Arial" w:cs="Arial"/>
          <w:i/>
          <w:iCs/>
          <w:sz w:val="18"/>
          <w:szCs w:val="18"/>
        </w:rPr>
        <w:t>]</w:t>
      </w:r>
    </w:p>
    <w:p w14:paraId="5BBC177B" w14:textId="77777777" w:rsidR="009A6460" w:rsidRPr="00D13BBA"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D13BBA" w14:paraId="2C9E1A5D" w14:textId="77777777" w:rsidTr="00D61D84">
        <w:tc>
          <w:tcPr>
            <w:tcW w:w="10345" w:type="dxa"/>
          </w:tcPr>
          <w:p w14:paraId="59DDAC5D" w14:textId="77777777" w:rsidR="009A6460" w:rsidRPr="00D13BBA"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D13BBA">
              <w:rPr>
                <w:rFonts w:ascii="Arial" w:hAnsi="Arial" w:cs="Arial"/>
                <w:u w:val="single"/>
                <w:lang w:eastAsia="fr-FR"/>
              </w:rPr>
              <w:t>Le mandataire</w:t>
            </w:r>
          </w:p>
          <w:p w14:paraId="282A4E18" w14:textId="77777777" w:rsidR="009A6460" w:rsidRPr="00D13BBA"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D13BBA">
              <w:rPr>
                <w:rFonts w:ascii="Arial" w:hAnsi="Arial" w:cs="Arial"/>
                <w:lang w:eastAsia="fr-FR"/>
              </w:rPr>
              <w:t xml:space="preserve">La société </w:t>
            </w:r>
            <w:r w:rsidRPr="00D13BBA">
              <w:rPr>
                <w:rFonts w:ascii="Arial" w:hAnsi="Arial" w:cs="Arial"/>
                <w:lang w:eastAsia="fr-FR"/>
              </w:rPr>
              <w:tab/>
              <w:t>:</w:t>
            </w:r>
            <w:r w:rsidRPr="00D13BBA">
              <w:rPr>
                <w:rFonts w:ascii="Arial" w:hAnsi="Arial" w:cs="Arial"/>
                <w:lang w:eastAsia="fr-FR"/>
              </w:rPr>
              <w:tab/>
            </w:r>
          </w:p>
          <w:p w14:paraId="7A02AE2E"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Forme</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53E11525"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Capital</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7CF4FEC9"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Siège social</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5DDF56C2"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N° SIRET</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5C10467D"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Courriel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t>Tel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Fax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p>
          <w:p w14:paraId="776D0678" w14:textId="77777777" w:rsidR="009A6460" w:rsidRPr="00D13BBA" w:rsidRDefault="009A6460" w:rsidP="009A6460">
            <w:pPr>
              <w:suppressAutoHyphens w:val="0"/>
              <w:jc w:val="both"/>
              <w:rPr>
                <w:rFonts w:ascii="Arial" w:hAnsi="Arial" w:cs="Arial"/>
                <w:iCs/>
                <w:sz w:val="18"/>
                <w:szCs w:val="18"/>
                <w:lang w:eastAsia="fr-FR"/>
              </w:rPr>
            </w:pPr>
          </w:p>
        </w:tc>
      </w:tr>
      <w:tr w:rsidR="009A6460" w:rsidRPr="00D13BBA" w14:paraId="2E6C394D" w14:textId="77777777" w:rsidTr="00D61D84">
        <w:tc>
          <w:tcPr>
            <w:tcW w:w="10345" w:type="dxa"/>
          </w:tcPr>
          <w:p w14:paraId="4866237F" w14:textId="77777777" w:rsidR="009A6460" w:rsidRPr="00D13BBA"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D13BBA">
              <w:rPr>
                <w:rFonts w:ascii="Arial" w:hAnsi="Arial" w:cs="Arial"/>
                <w:u w:val="single"/>
                <w:lang w:eastAsia="fr-FR"/>
              </w:rPr>
              <w:t>Le cotraitant</w:t>
            </w:r>
          </w:p>
          <w:p w14:paraId="116CA471" w14:textId="77777777" w:rsidR="009A6460" w:rsidRPr="00D13BBA"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D13BBA">
              <w:rPr>
                <w:rFonts w:ascii="Arial" w:hAnsi="Arial" w:cs="Arial"/>
                <w:lang w:eastAsia="fr-FR"/>
              </w:rPr>
              <w:t xml:space="preserve">La société </w:t>
            </w:r>
            <w:r w:rsidRPr="00D13BBA">
              <w:rPr>
                <w:rFonts w:ascii="Arial" w:hAnsi="Arial" w:cs="Arial"/>
                <w:lang w:eastAsia="fr-FR"/>
              </w:rPr>
              <w:tab/>
              <w:t>:</w:t>
            </w:r>
            <w:r w:rsidRPr="00D13BBA">
              <w:rPr>
                <w:rFonts w:ascii="Arial" w:hAnsi="Arial" w:cs="Arial"/>
                <w:lang w:eastAsia="fr-FR"/>
              </w:rPr>
              <w:tab/>
            </w:r>
          </w:p>
          <w:p w14:paraId="0FED4CB5"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Forme</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1DA48470"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lastRenderedPageBreak/>
              <w:t>Capital</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4B797781"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Siège social</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0DEA8042"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N° SIRET</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78472922"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Courriel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t>Tel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Fax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p>
          <w:p w14:paraId="5D01F04A" w14:textId="77777777" w:rsidR="009A6460" w:rsidRPr="00D13BBA" w:rsidRDefault="009A6460" w:rsidP="009A6460">
            <w:pPr>
              <w:suppressAutoHyphens w:val="0"/>
              <w:jc w:val="both"/>
              <w:rPr>
                <w:rFonts w:ascii="Arial" w:hAnsi="Arial" w:cs="Arial"/>
                <w:iCs/>
                <w:sz w:val="18"/>
                <w:szCs w:val="18"/>
                <w:lang w:eastAsia="fr-FR"/>
              </w:rPr>
            </w:pPr>
          </w:p>
        </w:tc>
      </w:tr>
    </w:tbl>
    <w:p w14:paraId="08DF0077" w14:textId="77777777" w:rsidR="009B1CD0" w:rsidRPr="00D13BBA" w:rsidRDefault="009B1CD0" w:rsidP="009A6460">
      <w:pPr>
        <w:tabs>
          <w:tab w:val="left" w:pos="851"/>
        </w:tabs>
        <w:jc w:val="both"/>
        <w:rPr>
          <w:rFonts w:ascii="Arial" w:hAnsi="Arial" w:cs="Arial"/>
        </w:rPr>
      </w:pPr>
    </w:p>
    <w:p w14:paraId="6E217F43" w14:textId="77777777" w:rsidR="000B348E" w:rsidRPr="00D13BBA" w:rsidRDefault="000B348E" w:rsidP="000B348E">
      <w:pPr>
        <w:tabs>
          <w:tab w:val="left" w:pos="576"/>
          <w:tab w:val="left" w:pos="851"/>
        </w:tabs>
        <w:jc w:val="both"/>
        <w:rPr>
          <w:rFonts w:ascii="Arial" w:hAnsi="Arial" w:cs="Arial"/>
        </w:rPr>
      </w:pPr>
      <w:r w:rsidRPr="00D13BBA">
        <w:rPr>
          <w:rFonts w:ascii="Arial" w:hAnsi="Arial" w:cs="Arial"/>
        </w:rPr>
        <w:t xml:space="preserve">Le candidat ou le mandataire en cas de groupement s’engage : </w:t>
      </w:r>
    </w:p>
    <w:p w14:paraId="161C29B9" w14:textId="77777777" w:rsidR="00791821" w:rsidRPr="00D13BBA" w:rsidRDefault="00791821" w:rsidP="000B348E">
      <w:pPr>
        <w:tabs>
          <w:tab w:val="left" w:pos="576"/>
          <w:tab w:val="left" w:pos="851"/>
        </w:tabs>
        <w:jc w:val="both"/>
        <w:rPr>
          <w:rFonts w:ascii="Arial" w:hAnsi="Arial" w:cs="Arial"/>
        </w:rPr>
      </w:pPr>
    </w:p>
    <w:p w14:paraId="517965C3" w14:textId="77777777" w:rsidR="00791821" w:rsidRPr="00D13BBA" w:rsidRDefault="00791821" w:rsidP="00791821">
      <w:pPr>
        <w:tabs>
          <w:tab w:val="left" w:pos="576"/>
          <w:tab w:val="left" w:pos="851"/>
        </w:tabs>
        <w:jc w:val="both"/>
        <w:rPr>
          <w:rFonts w:ascii="Arial" w:hAnsi="Arial" w:cs="Arial"/>
        </w:rPr>
      </w:pPr>
      <w:r w:rsidRPr="00D13BBA">
        <w:rPr>
          <w:rFonts w:ascii="Arial" w:hAnsi="Arial" w:cs="Arial"/>
        </w:rPr>
        <w:fldChar w:fldCharType="begin">
          <w:ffData>
            <w:name w:val=""/>
            <w:enabled/>
            <w:calcOnExit w:val="0"/>
            <w:checkBox>
              <w:size w:val="20"/>
              <w:default w:val="1"/>
            </w:checkBox>
          </w:ffData>
        </w:fldChar>
      </w:r>
      <w:r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Pr="00D13BBA">
        <w:rPr>
          <w:rFonts w:ascii="Arial" w:hAnsi="Arial" w:cs="Arial"/>
        </w:rPr>
        <w:fldChar w:fldCharType="end"/>
      </w:r>
      <w:r w:rsidRPr="00D13BBA">
        <w:rPr>
          <w:rFonts w:ascii="Arial" w:hAnsi="Arial" w:cs="Arial"/>
        </w:rPr>
        <w:t xml:space="preserve"> </w:t>
      </w:r>
      <w:proofErr w:type="gramStart"/>
      <w:r w:rsidRPr="00D13BBA">
        <w:rPr>
          <w:rFonts w:ascii="Arial" w:hAnsi="Arial" w:cs="Arial"/>
        </w:rPr>
        <w:t>à</w:t>
      </w:r>
      <w:proofErr w:type="gramEnd"/>
      <w:r w:rsidRPr="00D13BBA">
        <w:rPr>
          <w:rFonts w:ascii="Arial" w:hAnsi="Arial" w:cs="Arial"/>
        </w:rPr>
        <w:t xml:space="preserve"> fournir semestriellement à l’administration, sous peine de résiliation de l’accord-cadre</w:t>
      </w:r>
      <w:r w:rsidRPr="00D13BBA">
        <w:rPr>
          <w:rFonts w:ascii="Arial" w:hAnsi="Arial" w:cs="Arial"/>
          <w:color w:val="0070C0"/>
        </w:rPr>
        <w:t xml:space="preserve"> </w:t>
      </w:r>
      <w:r w:rsidRPr="00D13BBA">
        <w:rPr>
          <w:rFonts w:ascii="Arial" w:hAnsi="Arial" w:cs="Arial"/>
        </w:rPr>
        <w:t>à mes torts exclusifs, sans préavis et sans indemnité, les documents visés à l’article R. 2143-8 du code de la commande publique.</w:t>
      </w:r>
    </w:p>
    <w:p w14:paraId="3941D596" w14:textId="77777777" w:rsidR="009A3B33" w:rsidRPr="00D13BBA" w:rsidRDefault="009A3B33" w:rsidP="000B348E">
      <w:pPr>
        <w:tabs>
          <w:tab w:val="left" w:pos="576"/>
          <w:tab w:val="left" w:pos="851"/>
        </w:tabs>
        <w:jc w:val="both"/>
        <w:rPr>
          <w:rFonts w:ascii="Arial" w:hAnsi="Arial" w:cs="Arial"/>
        </w:rPr>
      </w:pPr>
    </w:p>
    <w:p w14:paraId="2DABBCFA" w14:textId="77777777" w:rsidR="009A3B33" w:rsidRPr="00D13BBA" w:rsidRDefault="009A3B33" w:rsidP="009A3B33">
      <w:pPr>
        <w:pStyle w:val="fcase1ertab"/>
        <w:tabs>
          <w:tab w:val="left" w:pos="851"/>
        </w:tabs>
        <w:ind w:left="0" w:firstLine="0"/>
        <w:rPr>
          <w:rFonts w:ascii="Arial" w:hAnsi="Arial" w:cs="Arial"/>
        </w:rPr>
      </w:pPr>
      <w:r w:rsidRPr="00D13BBA">
        <w:rPr>
          <w:rFonts w:ascii="Arial" w:hAnsi="Arial" w:cs="Arial"/>
        </w:rPr>
        <w:fldChar w:fldCharType="begin">
          <w:ffData>
            <w:name w:val=""/>
            <w:enabled/>
            <w:calcOnExit w:val="0"/>
            <w:checkBox>
              <w:size w:val="20"/>
              <w:default w:val="1"/>
            </w:checkBox>
          </w:ffData>
        </w:fldChar>
      </w:r>
      <w:r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Pr="00D13BBA">
        <w:rPr>
          <w:rFonts w:ascii="Arial" w:hAnsi="Arial" w:cs="Arial"/>
        </w:rPr>
        <w:fldChar w:fldCharType="end"/>
      </w:r>
      <w:r w:rsidRPr="00D13BBA">
        <w:rPr>
          <w:rFonts w:ascii="Arial" w:hAnsi="Arial" w:cs="Arial"/>
        </w:rPr>
        <w:t xml:space="preserve"> </w:t>
      </w:r>
      <w:proofErr w:type="gramStart"/>
      <w:r w:rsidRPr="00D13BBA">
        <w:rPr>
          <w:rFonts w:ascii="Arial" w:hAnsi="Arial" w:cs="Arial"/>
        </w:rPr>
        <w:t>à</w:t>
      </w:r>
      <w:proofErr w:type="gramEnd"/>
      <w:r w:rsidRPr="00D13BBA">
        <w:rPr>
          <w:rFonts w:ascii="Arial" w:hAnsi="Arial" w:cs="Arial"/>
        </w:rPr>
        <w:t xml:space="preserve"> livrer les fournitures demandées ou à exécuter les prestations demandées aux prix indiqués à l’annexe financière du présent acte d’engagement.</w:t>
      </w:r>
    </w:p>
    <w:p w14:paraId="36C0C52F" w14:textId="77777777" w:rsidR="00654DBC" w:rsidRPr="00654DBC" w:rsidRDefault="00654DBC" w:rsidP="00654DBC">
      <w:pPr>
        <w:pStyle w:val="fcasegauche"/>
        <w:tabs>
          <w:tab w:val="left" w:pos="284"/>
          <w:tab w:val="left" w:pos="851"/>
          <w:tab w:val="left" w:pos="6237"/>
        </w:tabs>
        <w:spacing w:after="0"/>
        <w:rPr>
          <w:rFonts w:ascii="Arial" w:hAnsi="Arial" w:cs="Arial"/>
        </w:rPr>
      </w:pPr>
    </w:p>
    <w:p w14:paraId="205A5D4E" w14:textId="77777777" w:rsidR="009B1CD0" w:rsidRPr="00D13BBA" w:rsidRDefault="009B1CD0" w:rsidP="009B45B9">
      <w:pPr>
        <w:tabs>
          <w:tab w:val="left" w:pos="851"/>
          <w:tab w:val="left" w:pos="6237"/>
        </w:tabs>
        <w:rPr>
          <w:rFonts w:ascii="Arial" w:hAnsi="Arial" w:cs="Arial"/>
          <w:b/>
          <w:iCs/>
          <w:sz w:val="22"/>
          <w:szCs w:val="22"/>
        </w:rPr>
      </w:pPr>
      <w:r w:rsidRPr="00D13BBA">
        <w:rPr>
          <w:rFonts w:ascii="Arial" w:hAnsi="Arial" w:cs="Arial"/>
          <w:b/>
          <w:sz w:val="22"/>
          <w:szCs w:val="22"/>
        </w:rPr>
        <w:t xml:space="preserve">B2 </w:t>
      </w:r>
      <w:r w:rsidR="0021797C" w:rsidRPr="00D13BBA">
        <w:rPr>
          <w:rFonts w:ascii="Arial" w:hAnsi="Arial" w:cs="Arial"/>
          <w:b/>
          <w:sz w:val="22"/>
          <w:szCs w:val="22"/>
        </w:rPr>
        <w:t>–</w:t>
      </w:r>
      <w:r w:rsidRPr="00D13BBA">
        <w:rPr>
          <w:rFonts w:ascii="Arial" w:hAnsi="Arial" w:cs="Arial"/>
          <w:b/>
          <w:sz w:val="22"/>
          <w:szCs w:val="22"/>
        </w:rPr>
        <w:t xml:space="preserve"> </w:t>
      </w:r>
      <w:r w:rsidR="0021797C" w:rsidRPr="00D13BBA">
        <w:rPr>
          <w:rFonts w:ascii="Arial" w:hAnsi="Arial" w:cs="Arial"/>
          <w:b/>
          <w:sz w:val="22"/>
          <w:szCs w:val="22"/>
        </w:rPr>
        <w:t>Nature du groupement et</w:t>
      </w:r>
      <w:r w:rsidR="00036500" w:rsidRPr="00D13BBA">
        <w:rPr>
          <w:rFonts w:ascii="Arial" w:hAnsi="Arial" w:cs="Arial"/>
          <w:b/>
          <w:sz w:val="22"/>
          <w:szCs w:val="22"/>
        </w:rPr>
        <w:t>,</w:t>
      </w:r>
      <w:r w:rsidR="0021797C" w:rsidRPr="00D13BBA">
        <w:rPr>
          <w:rFonts w:ascii="Arial" w:hAnsi="Arial" w:cs="Arial"/>
          <w:b/>
          <w:sz w:val="22"/>
          <w:szCs w:val="22"/>
        </w:rPr>
        <w:t xml:space="preserve"> </w:t>
      </w:r>
      <w:r w:rsidR="00036500" w:rsidRPr="00D13BBA">
        <w:rPr>
          <w:rFonts w:ascii="Arial" w:hAnsi="Arial" w:cs="Arial"/>
          <w:b/>
          <w:sz w:val="22"/>
          <w:szCs w:val="22"/>
        </w:rPr>
        <w:t>en cas de groupement conjoint,</w:t>
      </w:r>
      <w:r w:rsidR="00036500" w:rsidRPr="00D13BBA" w:rsidDel="0021797C">
        <w:rPr>
          <w:rFonts w:ascii="Arial" w:hAnsi="Arial" w:cs="Arial"/>
          <w:b/>
          <w:sz w:val="22"/>
          <w:szCs w:val="22"/>
        </w:rPr>
        <w:t xml:space="preserve"> </w:t>
      </w:r>
      <w:r w:rsidR="0021797C" w:rsidRPr="00D13BBA">
        <w:rPr>
          <w:rFonts w:ascii="Arial" w:hAnsi="Arial" w:cs="Arial"/>
          <w:b/>
          <w:sz w:val="22"/>
          <w:szCs w:val="22"/>
        </w:rPr>
        <w:t>r</w:t>
      </w:r>
      <w:r w:rsidRPr="00D13BBA">
        <w:rPr>
          <w:rFonts w:ascii="Arial" w:hAnsi="Arial" w:cs="Arial"/>
          <w:b/>
          <w:sz w:val="22"/>
          <w:szCs w:val="22"/>
        </w:rPr>
        <w:t>épartition des prestations</w:t>
      </w:r>
      <w:r w:rsidRPr="00D13BBA">
        <w:rPr>
          <w:rFonts w:ascii="Arial" w:hAnsi="Arial" w:cs="Arial"/>
          <w:b/>
          <w:iCs/>
          <w:sz w:val="22"/>
          <w:szCs w:val="22"/>
        </w:rPr>
        <w:t> :</w:t>
      </w:r>
    </w:p>
    <w:p w14:paraId="45BA2E9C" w14:textId="77777777" w:rsidR="00354C04" w:rsidRPr="00D13BBA" w:rsidRDefault="00354C04" w:rsidP="009B45B9">
      <w:pPr>
        <w:pStyle w:val="fcase1ertab"/>
        <w:tabs>
          <w:tab w:val="left" w:pos="851"/>
        </w:tabs>
        <w:rPr>
          <w:rFonts w:ascii="Arial" w:hAnsi="Arial" w:cs="Arial"/>
        </w:rPr>
      </w:pPr>
      <w:r w:rsidRPr="00D13BBA">
        <w:rPr>
          <w:rFonts w:ascii="Arial" w:hAnsi="Arial" w:cs="Arial"/>
          <w:i/>
          <w:iCs/>
          <w:sz w:val="18"/>
          <w:szCs w:val="18"/>
        </w:rPr>
        <w:t>(</w:t>
      </w:r>
      <w:proofErr w:type="gramStart"/>
      <w:r w:rsidRPr="00D13BBA">
        <w:rPr>
          <w:rFonts w:ascii="Arial" w:hAnsi="Arial" w:cs="Arial"/>
          <w:i/>
          <w:iCs/>
          <w:sz w:val="18"/>
          <w:szCs w:val="18"/>
        </w:rPr>
        <w:t>en</w:t>
      </w:r>
      <w:proofErr w:type="gramEnd"/>
      <w:r w:rsidRPr="00D13BBA">
        <w:rPr>
          <w:rFonts w:ascii="Arial" w:hAnsi="Arial" w:cs="Arial"/>
          <w:i/>
          <w:iCs/>
          <w:sz w:val="18"/>
          <w:szCs w:val="18"/>
        </w:rPr>
        <w:t xml:space="preserve"> cas de groupement d’opérateurs économiques.)</w:t>
      </w:r>
    </w:p>
    <w:p w14:paraId="129AF622" w14:textId="77777777" w:rsidR="00036500" w:rsidRPr="00D13BBA" w:rsidRDefault="00036500" w:rsidP="009B45B9">
      <w:pPr>
        <w:tabs>
          <w:tab w:val="left" w:pos="851"/>
          <w:tab w:val="left" w:pos="6237"/>
        </w:tabs>
        <w:rPr>
          <w:rFonts w:ascii="Arial" w:hAnsi="Arial" w:cs="Arial"/>
          <w:i/>
          <w:iCs/>
          <w:sz w:val="18"/>
          <w:szCs w:val="18"/>
        </w:rPr>
      </w:pPr>
    </w:p>
    <w:p w14:paraId="5DE13990" w14:textId="77777777" w:rsidR="00354C04" w:rsidRPr="00D13BBA" w:rsidRDefault="00804EFB" w:rsidP="006C2960">
      <w:pPr>
        <w:pStyle w:val="fcase1ertab"/>
        <w:tabs>
          <w:tab w:val="left" w:pos="851"/>
        </w:tabs>
        <w:ind w:left="0" w:firstLine="0"/>
        <w:rPr>
          <w:rFonts w:ascii="Arial" w:hAnsi="Arial" w:cs="Arial"/>
        </w:rPr>
      </w:pPr>
      <w:r w:rsidRPr="00D13BBA">
        <w:rPr>
          <w:rFonts w:ascii="Arial" w:hAnsi="Arial" w:cs="Arial"/>
        </w:rPr>
        <w:t xml:space="preserve">Pour l’exécution </w:t>
      </w:r>
      <w:r w:rsidRPr="00383BD0">
        <w:rPr>
          <w:rFonts w:ascii="Arial" w:hAnsi="Arial" w:cs="Arial"/>
        </w:rPr>
        <w:t xml:space="preserve">de </w:t>
      </w:r>
      <w:r w:rsidR="0021797C" w:rsidRPr="00383BD0">
        <w:rPr>
          <w:rFonts w:ascii="Arial" w:hAnsi="Arial" w:cs="Arial"/>
        </w:rPr>
        <w:t>l’accord-cadre</w:t>
      </w:r>
      <w:r w:rsidR="0021797C" w:rsidRPr="00D13BBA">
        <w:rPr>
          <w:rFonts w:ascii="Arial" w:hAnsi="Arial" w:cs="Arial"/>
        </w:rPr>
        <w:t xml:space="preserve">, le groupement </w:t>
      </w:r>
      <w:r w:rsidR="00036500" w:rsidRPr="00D13BBA">
        <w:rPr>
          <w:rFonts w:ascii="Arial" w:hAnsi="Arial" w:cs="Arial"/>
        </w:rPr>
        <w:t>d’opérateurs économiques est</w:t>
      </w:r>
      <w:r w:rsidR="0021797C" w:rsidRPr="00D13BBA">
        <w:rPr>
          <w:rFonts w:ascii="Arial" w:hAnsi="Arial" w:cs="Arial"/>
        </w:rPr>
        <w:t> :</w:t>
      </w:r>
      <w:r w:rsidR="00F555C9" w:rsidRPr="00D13BBA">
        <w:rPr>
          <w:rFonts w:ascii="Arial" w:hAnsi="Arial" w:cs="Arial"/>
        </w:rPr>
        <w:t xml:space="preserve"> </w:t>
      </w:r>
    </w:p>
    <w:p w14:paraId="246A2088" w14:textId="77777777" w:rsidR="006C2960" w:rsidRPr="00D13BBA" w:rsidRDefault="006C2960" w:rsidP="006C2960">
      <w:pPr>
        <w:pStyle w:val="fcase1ertab"/>
        <w:tabs>
          <w:tab w:val="left" w:pos="851"/>
        </w:tabs>
        <w:ind w:left="0" w:firstLine="0"/>
        <w:rPr>
          <w:rFonts w:ascii="Arial" w:hAnsi="Arial" w:cs="Arial"/>
        </w:rPr>
      </w:pPr>
    </w:p>
    <w:p w14:paraId="166EC55E" w14:textId="77777777" w:rsidR="006C2960" w:rsidRPr="00D13BBA" w:rsidRDefault="006C2960" w:rsidP="006C2960">
      <w:pPr>
        <w:pStyle w:val="fcase1ertab"/>
        <w:ind w:firstLine="0"/>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Pr="00D13BBA">
        <w:rPr>
          <w:rFonts w:ascii="Arial" w:hAnsi="Arial" w:cs="Arial"/>
        </w:rPr>
        <w:fldChar w:fldCharType="end"/>
      </w:r>
      <w:r w:rsidRPr="00D13BBA">
        <w:rPr>
          <w:rFonts w:ascii="Arial" w:hAnsi="Arial" w:cs="Arial"/>
          <w:i/>
          <w:iCs/>
        </w:rPr>
        <w:t xml:space="preserve"> </w:t>
      </w:r>
      <w:r w:rsidRPr="00D13BBA">
        <w:rPr>
          <w:rFonts w:ascii="Arial" w:hAnsi="Arial" w:cs="Arial"/>
        </w:rPr>
        <w:t>conjoint</w:t>
      </w:r>
      <w:r w:rsidRPr="00D13BBA">
        <w:rPr>
          <w:rFonts w:ascii="Arial" w:hAnsi="Arial" w:cs="Arial"/>
        </w:rPr>
        <w:tab/>
      </w:r>
      <w:r w:rsidRPr="00D13BBA">
        <w:rPr>
          <w:rFonts w:ascii="Arial" w:hAnsi="Arial" w:cs="Arial"/>
        </w:rPr>
        <w:tab/>
        <w:t>OU</w:t>
      </w:r>
      <w:r w:rsidRPr="00D13BBA">
        <w:rPr>
          <w:rFonts w:ascii="Arial" w:hAnsi="Arial" w:cs="Arial"/>
        </w:rPr>
        <w:tab/>
      </w:r>
      <w:r w:rsidRPr="00D13BBA">
        <w:rPr>
          <w:rFonts w:ascii="Arial" w:hAnsi="Arial" w:cs="Arial"/>
        </w:rPr>
        <w:tab/>
      </w: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Pr="00D13BBA">
        <w:rPr>
          <w:rFonts w:ascii="Arial" w:hAnsi="Arial" w:cs="Arial"/>
        </w:rPr>
        <w:fldChar w:fldCharType="end"/>
      </w:r>
      <w:r w:rsidRPr="00D13BBA">
        <w:rPr>
          <w:rFonts w:ascii="Arial" w:hAnsi="Arial" w:cs="Arial"/>
          <w:iCs/>
        </w:rPr>
        <w:t xml:space="preserve"> </w:t>
      </w:r>
      <w:r w:rsidRPr="00D13BBA">
        <w:rPr>
          <w:rFonts w:ascii="Arial" w:hAnsi="Arial" w:cs="Arial"/>
        </w:rPr>
        <w:t>solidaire</w:t>
      </w:r>
    </w:p>
    <w:p w14:paraId="32967753" w14:textId="77777777" w:rsidR="006C2960" w:rsidRPr="00D13BBA" w:rsidRDefault="006C2960" w:rsidP="006C2960">
      <w:pPr>
        <w:pStyle w:val="fcase1ertab"/>
        <w:tabs>
          <w:tab w:val="left" w:pos="851"/>
        </w:tabs>
        <w:ind w:left="0" w:firstLine="0"/>
        <w:rPr>
          <w:rFonts w:ascii="Arial" w:hAnsi="Arial" w:cs="Arial"/>
        </w:rPr>
      </w:pPr>
    </w:p>
    <w:p w14:paraId="516C6C44" w14:textId="77777777" w:rsidR="009B1CD0" w:rsidRPr="00D13BBA" w:rsidRDefault="009B1CD0" w:rsidP="006C4338">
      <w:pPr>
        <w:tabs>
          <w:tab w:val="left" w:pos="851"/>
        </w:tabs>
        <w:spacing w:before="120"/>
        <w:jc w:val="both"/>
        <w:rPr>
          <w:rFonts w:ascii="Arial" w:hAnsi="Arial" w:cs="Arial"/>
          <w:b/>
          <w:bCs/>
        </w:rPr>
      </w:pPr>
      <w:r w:rsidRPr="00D13BBA">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D13BBA" w14:paraId="7F551CD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782409F" w14:textId="77777777" w:rsidR="009B1CD0" w:rsidRPr="00D13BBA" w:rsidRDefault="009B1CD0" w:rsidP="006F3DF9">
            <w:pPr>
              <w:tabs>
                <w:tab w:val="left" w:pos="851"/>
              </w:tabs>
              <w:jc w:val="center"/>
              <w:rPr>
                <w:rFonts w:ascii="Arial" w:hAnsi="Arial" w:cs="Arial"/>
                <w:b/>
              </w:rPr>
            </w:pPr>
            <w:r w:rsidRPr="00D13BBA">
              <w:rPr>
                <w:rFonts w:ascii="Arial" w:hAnsi="Arial" w:cs="Arial"/>
                <w:b/>
              </w:rPr>
              <w:t xml:space="preserve">Désignation des membres </w:t>
            </w:r>
          </w:p>
          <w:p w14:paraId="6AF5FE62" w14:textId="77777777" w:rsidR="009B1CD0" w:rsidRPr="00D13BBA" w:rsidRDefault="009B1CD0" w:rsidP="005846FB">
            <w:pPr>
              <w:tabs>
                <w:tab w:val="left" w:pos="851"/>
              </w:tabs>
              <w:jc w:val="center"/>
              <w:rPr>
                <w:rFonts w:ascii="Arial" w:hAnsi="Arial" w:cs="Arial"/>
                <w:b/>
              </w:rPr>
            </w:pPr>
            <w:r w:rsidRPr="00D13BBA">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2CE1A5" w14:textId="77777777" w:rsidR="009B1CD0" w:rsidRPr="00D13BBA" w:rsidRDefault="009B1CD0" w:rsidP="005846FB">
            <w:pPr>
              <w:pStyle w:val="Titre5"/>
              <w:tabs>
                <w:tab w:val="left" w:pos="851"/>
              </w:tabs>
              <w:ind w:left="0" w:hanging="1008"/>
              <w:jc w:val="center"/>
              <w:rPr>
                <w:b/>
                <w:i w:val="0"/>
                <w:sz w:val="20"/>
              </w:rPr>
            </w:pPr>
            <w:r w:rsidRPr="00D13BBA">
              <w:rPr>
                <w:b/>
                <w:i w:val="0"/>
                <w:sz w:val="20"/>
              </w:rPr>
              <w:t>Prestations exécutées par les membres</w:t>
            </w:r>
          </w:p>
          <w:p w14:paraId="26D97473" w14:textId="77777777" w:rsidR="009B1CD0" w:rsidRPr="00D13BBA" w:rsidRDefault="009B1CD0" w:rsidP="005846FB">
            <w:pPr>
              <w:pStyle w:val="Titre5"/>
              <w:tabs>
                <w:tab w:val="left" w:pos="851"/>
              </w:tabs>
              <w:ind w:left="0" w:hanging="1008"/>
              <w:jc w:val="center"/>
              <w:rPr>
                <w:b/>
              </w:rPr>
            </w:pPr>
            <w:r w:rsidRPr="00D13BBA">
              <w:rPr>
                <w:b/>
                <w:i w:val="0"/>
                <w:sz w:val="20"/>
              </w:rPr>
              <w:t>du groupement conjoint</w:t>
            </w:r>
          </w:p>
        </w:tc>
      </w:tr>
      <w:tr w:rsidR="009B1CD0" w:rsidRPr="00D13BBA" w14:paraId="7871027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F4065BA" w14:textId="77777777" w:rsidR="009B1CD0" w:rsidRPr="00D13BBA"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48B9A10" w14:textId="77777777" w:rsidR="009B1CD0" w:rsidRPr="00D13BBA" w:rsidRDefault="009B1CD0" w:rsidP="009B45B9">
            <w:pPr>
              <w:tabs>
                <w:tab w:val="left" w:pos="851"/>
              </w:tabs>
              <w:jc w:val="center"/>
              <w:rPr>
                <w:rFonts w:ascii="Arial" w:hAnsi="Arial" w:cs="Arial"/>
                <w:b/>
              </w:rPr>
            </w:pPr>
            <w:r w:rsidRPr="00D13BBA">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A23DA4" w14:textId="77777777" w:rsidR="009B1CD0" w:rsidRPr="00D13BBA" w:rsidRDefault="009B1CD0" w:rsidP="009B45B9">
            <w:pPr>
              <w:tabs>
                <w:tab w:val="left" w:pos="851"/>
              </w:tabs>
              <w:jc w:val="center"/>
              <w:rPr>
                <w:rFonts w:ascii="Arial" w:hAnsi="Arial" w:cs="Arial"/>
                <w:b/>
              </w:rPr>
            </w:pPr>
            <w:r w:rsidRPr="00D13BBA">
              <w:rPr>
                <w:rFonts w:ascii="Arial" w:hAnsi="Arial" w:cs="Arial"/>
                <w:b/>
              </w:rPr>
              <w:t xml:space="preserve">Montant HT </w:t>
            </w:r>
          </w:p>
          <w:p w14:paraId="1D2390A6" w14:textId="77777777" w:rsidR="009B1CD0" w:rsidRPr="00D13BBA" w:rsidRDefault="009B1CD0" w:rsidP="009B45B9">
            <w:pPr>
              <w:tabs>
                <w:tab w:val="left" w:pos="851"/>
              </w:tabs>
              <w:jc w:val="center"/>
              <w:rPr>
                <w:rFonts w:ascii="Arial" w:hAnsi="Arial" w:cs="Arial"/>
              </w:rPr>
            </w:pPr>
            <w:r w:rsidRPr="00D13BBA">
              <w:rPr>
                <w:rFonts w:ascii="Arial" w:hAnsi="Arial" w:cs="Arial"/>
                <w:b/>
              </w:rPr>
              <w:t>de la prestation</w:t>
            </w:r>
          </w:p>
        </w:tc>
      </w:tr>
      <w:tr w:rsidR="009B1CD0" w:rsidRPr="00D13BBA" w14:paraId="1ABCAA45" w14:textId="77777777">
        <w:trPr>
          <w:trHeight w:val="1021"/>
        </w:trPr>
        <w:tc>
          <w:tcPr>
            <w:tcW w:w="4503" w:type="dxa"/>
            <w:tcBorders>
              <w:top w:val="single" w:sz="4" w:space="0" w:color="000000"/>
              <w:left w:val="single" w:sz="4" w:space="0" w:color="000000"/>
            </w:tcBorders>
            <w:shd w:val="clear" w:color="auto" w:fill="CCFFFF"/>
          </w:tcPr>
          <w:p w14:paraId="2279CC4E" w14:textId="77777777" w:rsidR="009B1CD0" w:rsidRPr="00D13BBA"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59FA414" w14:textId="77777777" w:rsidR="009B1CD0" w:rsidRPr="00D13BBA"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86661A4" w14:textId="77777777" w:rsidR="009B1CD0" w:rsidRPr="00D13BBA" w:rsidRDefault="009B1CD0" w:rsidP="006F3DF9">
            <w:pPr>
              <w:tabs>
                <w:tab w:val="left" w:pos="851"/>
              </w:tabs>
              <w:snapToGrid w:val="0"/>
              <w:jc w:val="both"/>
              <w:rPr>
                <w:rFonts w:ascii="Arial" w:hAnsi="Arial" w:cs="Arial"/>
              </w:rPr>
            </w:pPr>
          </w:p>
        </w:tc>
      </w:tr>
      <w:tr w:rsidR="009B1CD0" w:rsidRPr="00D13BBA" w14:paraId="5A8ACE77" w14:textId="77777777">
        <w:trPr>
          <w:trHeight w:val="1021"/>
        </w:trPr>
        <w:tc>
          <w:tcPr>
            <w:tcW w:w="4503" w:type="dxa"/>
            <w:tcBorders>
              <w:left w:val="single" w:sz="4" w:space="0" w:color="000000"/>
            </w:tcBorders>
            <w:shd w:val="clear" w:color="auto" w:fill="auto"/>
          </w:tcPr>
          <w:p w14:paraId="52DCDCCD" w14:textId="77777777" w:rsidR="009B1CD0" w:rsidRPr="00D13BBA"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0F861A" w14:textId="77777777" w:rsidR="009B1CD0" w:rsidRPr="00D13BBA"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4988749" w14:textId="77777777" w:rsidR="009B1CD0" w:rsidRPr="00D13BBA" w:rsidRDefault="009B1CD0" w:rsidP="006F3DF9">
            <w:pPr>
              <w:tabs>
                <w:tab w:val="left" w:pos="851"/>
              </w:tabs>
              <w:snapToGrid w:val="0"/>
              <w:jc w:val="both"/>
              <w:rPr>
                <w:rFonts w:ascii="Arial" w:hAnsi="Arial" w:cs="Arial"/>
              </w:rPr>
            </w:pPr>
          </w:p>
        </w:tc>
      </w:tr>
      <w:tr w:rsidR="009B1CD0" w:rsidRPr="00D13BBA" w14:paraId="7F371CDB" w14:textId="77777777">
        <w:trPr>
          <w:trHeight w:val="1021"/>
        </w:trPr>
        <w:tc>
          <w:tcPr>
            <w:tcW w:w="4503" w:type="dxa"/>
            <w:tcBorders>
              <w:left w:val="single" w:sz="4" w:space="0" w:color="000000"/>
              <w:bottom w:val="single" w:sz="4" w:space="0" w:color="000000"/>
            </w:tcBorders>
            <w:shd w:val="clear" w:color="auto" w:fill="CCFFFF"/>
          </w:tcPr>
          <w:p w14:paraId="1A1F87FF" w14:textId="77777777" w:rsidR="009B1CD0" w:rsidRPr="00D13BBA"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6B0F02B" w14:textId="77777777" w:rsidR="009B1CD0" w:rsidRPr="00D13BBA"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CFA73BF" w14:textId="77777777" w:rsidR="009B1CD0" w:rsidRPr="00D13BBA" w:rsidRDefault="009B1CD0" w:rsidP="006F3DF9">
            <w:pPr>
              <w:tabs>
                <w:tab w:val="left" w:pos="851"/>
              </w:tabs>
              <w:snapToGrid w:val="0"/>
              <w:jc w:val="both"/>
              <w:rPr>
                <w:rFonts w:ascii="Arial" w:hAnsi="Arial" w:cs="Arial"/>
              </w:rPr>
            </w:pPr>
          </w:p>
        </w:tc>
      </w:tr>
    </w:tbl>
    <w:p w14:paraId="005AFFCA" w14:textId="77777777" w:rsidR="009B1CD0" w:rsidRPr="00D13BBA" w:rsidRDefault="009B1CD0" w:rsidP="006C4338">
      <w:pPr>
        <w:tabs>
          <w:tab w:val="left" w:pos="851"/>
          <w:tab w:val="left" w:pos="6237"/>
        </w:tabs>
        <w:rPr>
          <w:rFonts w:ascii="Arial" w:hAnsi="Arial" w:cs="Arial"/>
        </w:rPr>
      </w:pPr>
    </w:p>
    <w:p w14:paraId="3E13902C" w14:textId="77777777" w:rsidR="009B1CD0" w:rsidRPr="00D13BBA" w:rsidRDefault="009B1CD0" w:rsidP="006C4338">
      <w:pPr>
        <w:pStyle w:val="fcasegauche"/>
        <w:tabs>
          <w:tab w:val="left" w:pos="851"/>
        </w:tabs>
        <w:spacing w:after="0"/>
        <w:ind w:left="0" w:firstLine="0"/>
        <w:rPr>
          <w:rFonts w:ascii="Arial" w:hAnsi="Arial" w:cs="Arial"/>
          <w:bCs/>
          <w:iCs/>
        </w:rPr>
      </w:pPr>
    </w:p>
    <w:p w14:paraId="0F8EACC6" w14:textId="77777777" w:rsidR="009B1CD0" w:rsidRPr="00D13BBA" w:rsidRDefault="009B1CD0" w:rsidP="006F3DF9">
      <w:pPr>
        <w:pStyle w:val="fcase1ertab"/>
        <w:tabs>
          <w:tab w:val="left" w:pos="851"/>
        </w:tabs>
        <w:ind w:left="0" w:firstLine="0"/>
        <w:rPr>
          <w:rFonts w:ascii="Arial" w:hAnsi="Arial" w:cs="Arial"/>
          <w:i/>
          <w:sz w:val="18"/>
          <w:szCs w:val="18"/>
        </w:rPr>
      </w:pPr>
      <w:r w:rsidRPr="00D13BBA">
        <w:rPr>
          <w:rFonts w:ascii="Arial" w:hAnsi="Arial" w:cs="Arial"/>
          <w:b/>
          <w:sz w:val="22"/>
          <w:szCs w:val="22"/>
        </w:rPr>
        <w:t>B3 - Compte (s) à créditer :</w:t>
      </w:r>
    </w:p>
    <w:p w14:paraId="6F86E00C" w14:textId="77777777" w:rsidR="009B1CD0" w:rsidRPr="00D13BBA" w:rsidRDefault="009B1CD0" w:rsidP="005846FB">
      <w:pPr>
        <w:pStyle w:val="fcase1ertab"/>
        <w:tabs>
          <w:tab w:val="left" w:pos="851"/>
        </w:tabs>
        <w:spacing w:before="120"/>
        <w:ind w:left="0" w:firstLine="0"/>
        <w:rPr>
          <w:rFonts w:ascii="Arial" w:hAnsi="Arial" w:cs="Arial"/>
          <w:b/>
        </w:rPr>
      </w:pPr>
      <w:r w:rsidRPr="00D13BBA">
        <w:rPr>
          <w:rFonts w:ascii="Arial" w:hAnsi="Arial" w:cs="Arial"/>
          <w:i/>
          <w:sz w:val="18"/>
          <w:szCs w:val="18"/>
        </w:rPr>
        <w:t>(Joindre un ou des relevé(s) d’identité bancaire ou postal.)</w:t>
      </w:r>
    </w:p>
    <w:p w14:paraId="244E2E70" w14:textId="77777777" w:rsidR="009B1CD0" w:rsidRPr="00D13BBA" w:rsidRDefault="009B1CD0" w:rsidP="005846FB">
      <w:pPr>
        <w:pStyle w:val="fcasegauche"/>
        <w:tabs>
          <w:tab w:val="left" w:pos="426"/>
          <w:tab w:val="left" w:pos="851"/>
        </w:tabs>
        <w:spacing w:after="0"/>
        <w:ind w:left="0" w:firstLine="0"/>
        <w:jc w:val="left"/>
        <w:rPr>
          <w:rFonts w:ascii="Arial" w:hAnsi="Arial" w:cs="Arial"/>
          <w:b/>
        </w:rPr>
      </w:pPr>
    </w:p>
    <w:p w14:paraId="66583EC0" w14:textId="77777777" w:rsidR="009B1CD0" w:rsidRPr="00D13BBA" w:rsidRDefault="000424B2" w:rsidP="005846FB">
      <w:pPr>
        <w:pStyle w:val="fcasegauche"/>
        <w:tabs>
          <w:tab w:val="left" w:pos="426"/>
          <w:tab w:val="left" w:pos="851"/>
        </w:tabs>
        <w:spacing w:after="0"/>
        <w:ind w:left="0" w:firstLine="0"/>
        <w:jc w:val="left"/>
        <w:rPr>
          <w:rFonts w:ascii="Arial" w:hAnsi="Arial" w:cs="Arial"/>
        </w:rPr>
      </w:pPr>
      <w:r w:rsidRPr="00D13BBA">
        <w:rPr>
          <w:rFonts w:ascii="Arial" w:eastAsia="Wingdings" w:hAnsi="Arial" w:cs="Arial"/>
          <w:b/>
          <w:color w:val="66CCFF"/>
          <w:spacing w:val="-10"/>
        </w:rPr>
        <w:t></w:t>
      </w:r>
      <w:r w:rsidRPr="00D13BBA">
        <w:rPr>
          <w:rFonts w:ascii="Arial" w:eastAsia="Arial" w:hAnsi="Arial" w:cs="Arial"/>
          <w:spacing w:val="-10"/>
        </w:rPr>
        <w:t xml:space="preserve"> Nom</w:t>
      </w:r>
      <w:r w:rsidR="009B1CD0" w:rsidRPr="00D13BBA">
        <w:rPr>
          <w:rFonts w:ascii="Arial" w:hAnsi="Arial" w:cs="Arial"/>
        </w:rPr>
        <w:t xml:space="preserve"> de l’établissement bancaire :</w:t>
      </w:r>
    </w:p>
    <w:p w14:paraId="626C3133" w14:textId="77777777" w:rsidR="009B1CD0" w:rsidRPr="00D13BBA" w:rsidRDefault="009B1CD0" w:rsidP="005846FB">
      <w:pPr>
        <w:pStyle w:val="fcasegauche"/>
        <w:tabs>
          <w:tab w:val="left" w:pos="426"/>
          <w:tab w:val="left" w:pos="851"/>
        </w:tabs>
        <w:spacing w:after="0"/>
        <w:ind w:left="0" w:firstLine="0"/>
        <w:jc w:val="left"/>
        <w:rPr>
          <w:rFonts w:ascii="Arial" w:hAnsi="Arial" w:cs="Arial"/>
        </w:rPr>
      </w:pPr>
    </w:p>
    <w:p w14:paraId="6BA86F7B" w14:textId="77777777" w:rsidR="009B1CD0" w:rsidRPr="00D13BBA" w:rsidRDefault="009B1CD0" w:rsidP="0061068C">
      <w:pPr>
        <w:pStyle w:val="fcasegauche"/>
        <w:tabs>
          <w:tab w:val="left" w:pos="426"/>
          <w:tab w:val="left" w:pos="851"/>
        </w:tabs>
        <w:spacing w:after="0"/>
        <w:ind w:left="0" w:firstLine="0"/>
        <w:jc w:val="left"/>
        <w:rPr>
          <w:rFonts w:ascii="Arial" w:hAnsi="Arial" w:cs="Arial"/>
        </w:rPr>
      </w:pPr>
    </w:p>
    <w:p w14:paraId="37C9A87C" w14:textId="77777777" w:rsidR="009B1CD0" w:rsidRPr="00D13BBA" w:rsidRDefault="000424B2" w:rsidP="00710FD6">
      <w:pPr>
        <w:pStyle w:val="fcasegauche"/>
        <w:tabs>
          <w:tab w:val="left" w:pos="426"/>
          <w:tab w:val="left" w:pos="851"/>
        </w:tabs>
        <w:spacing w:after="0"/>
        <w:ind w:left="0" w:firstLine="0"/>
        <w:jc w:val="left"/>
        <w:rPr>
          <w:rFonts w:ascii="Arial" w:hAnsi="Arial" w:cs="Arial"/>
          <w:b/>
        </w:rPr>
      </w:pPr>
      <w:r w:rsidRPr="00D13BBA">
        <w:rPr>
          <w:rFonts w:ascii="Arial" w:eastAsia="Wingdings" w:hAnsi="Arial" w:cs="Arial"/>
          <w:b/>
          <w:color w:val="66CCFF"/>
          <w:spacing w:val="-10"/>
        </w:rPr>
        <w:t></w:t>
      </w:r>
      <w:r w:rsidRPr="00D13BBA">
        <w:rPr>
          <w:rFonts w:ascii="Arial" w:eastAsia="Arial" w:hAnsi="Arial" w:cs="Arial"/>
          <w:spacing w:val="-10"/>
        </w:rPr>
        <w:t xml:space="preserve"> Numéro</w:t>
      </w:r>
      <w:r w:rsidR="009B1CD0" w:rsidRPr="00D13BBA">
        <w:rPr>
          <w:rFonts w:ascii="Arial" w:hAnsi="Arial" w:cs="Arial"/>
        </w:rPr>
        <w:t xml:space="preserve"> de compte :</w:t>
      </w:r>
    </w:p>
    <w:p w14:paraId="4E517EFA" w14:textId="77777777" w:rsidR="009B1CD0" w:rsidRPr="00D13BBA" w:rsidRDefault="009B1CD0" w:rsidP="00E47798">
      <w:pPr>
        <w:pStyle w:val="fcasegauche"/>
        <w:tabs>
          <w:tab w:val="left" w:pos="426"/>
          <w:tab w:val="left" w:pos="851"/>
        </w:tabs>
        <w:spacing w:after="0"/>
        <w:ind w:left="0" w:firstLine="0"/>
        <w:jc w:val="left"/>
        <w:rPr>
          <w:rFonts w:ascii="Arial" w:hAnsi="Arial" w:cs="Arial"/>
          <w:b/>
        </w:rPr>
      </w:pPr>
    </w:p>
    <w:p w14:paraId="2781262C" w14:textId="77777777" w:rsidR="009B1CD0" w:rsidRPr="00D13BBA" w:rsidRDefault="009B1CD0" w:rsidP="0083205E">
      <w:pPr>
        <w:pStyle w:val="fcasegauche"/>
        <w:tabs>
          <w:tab w:val="left" w:pos="426"/>
          <w:tab w:val="left" w:pos="851"/>
        </w:tabs>
        <w:spacing w:after="0"/>
        <w:ind w:left="0" w:firstLine="0"/>
        <w:jc w:val="left"/>
        <w:rPr>
          <w:rFonts w:ascii="Arial" w:hAnsi="Arial" w:cs="Arial"/>
          <w:b/>
        </w:rPr>
      </w:pPr>
    </w:p>
    <w:p w14:paraId="20A2284C" w14:textId="77777777" w:rsidR="009B1CD0" w:rsidRPr="00D13BBA" w:rsidRDefault="009B1CD0" w:rsidP="0083205E">
      <w:pPr>
        <w:pStyle w:val="fcasegauche"/>
        <w:tabs>
          <w:tab w:val="left" w:pos="426"/>
          <w:tab w:val="left" w:pos="851"/>
        </w:tabs>
        <w:spacing w:after="0"/>
        <w:ind w:left="0" w:firstLine="0"/>
        <w:jc w:val="left"/>
        <w:rPr>
          <w:rFonts w:ascii="Arial" w:hAnsi="Arial" w:cs="Arial"/>
          <w:b/>
        </w:rPr>
      </w:pPr>
      <w:r w:rsidRPr="00D13BBA">
        <w:rPr>
          <w:rFonts w:ascii="Arial" w:hAnsi="Arial" w:cs="Arial"/>
          <w:b/>
          <w:sz w:val="22"/>
          <w:szCs w:val="22"/>
        </w:rPr>
        <w:t>B4 - Avance</w:t>
      </w:r>
      <w:r w:rsidRPr="00D13BBA">
        <w:rPr>
          <w:rFonts w:ascii="Arial" w:hAnsi="Arial" w:cs="Arial"/>
          <w:b/>
        </w:rPr>
        <w:t> </w:t>
      </w:r>
      <w:r w:rsidRPr="00D13BBA">
        <w:rPr>
          <w:rFonts w:ascii="Arial" w:hAnsi="Arial" w:cs="Arial"/>
          <w:i/>
          <w:sz w:val="18"/>
          <w:szCs w:val="18"/>
        </w:rPr>
        <w:t>(</w:t>
      </w:r>
      <w:hyperlink r:id="rId18" w:history="1">
        <w:r w:rsidR="006C2960" w:rsidRPr="00D13BBA">
          <w:rPr>
            <w:rStyle w:val="Lienhypertexte"/>
            <w:rFonts w:ascii="Arial" w:hAnsi="Arial" w:cs="Arial"/>
            <w:i/>
            <w:sz w:val="18"/>
            <w:szCs w:val="18"/>
          </w:rPr>
          <w:t>article R. 2191-3</w:t>
        </w:r>
      </w:hyperlink>
      <w:r w:rsidR="006C2960" w:rsidRPr="00D13BBA">
        <w:rPr>
          <w:rFonts w:ascii="Arial" w:hAnsi="Arial" w:cs="Arial"/>
          <w:i/>
          <w:sz w:val="18"/>
          <w:szCs w:val="18"/>
        </w:rPr>
        <w:t xml:space="preserve"> ou </w:t>
      </w:r>
      <w:hyperlink r:id="rId19" w:history="1">
        <w:r w:rsidR="006C2960" w:rsidRPr="00D13BBA">
          <w:rPr>
            <w:rStyle w:val="Lienhypertexte"/>
            <w:rFonts w:ascii="Arial" w:hAnsi="Arial" w:cs="Arial"/>
            <w:i/>
            <w:sz w:val="18"/>
            <w:szCs w:val="18"/>
          </w:rPr>
          <w:t>article R. 2391-1</w:t>
        </w:r>
      </w:hyperlink>
      <w:r w:rsidR="006C2960" w:rsidRPr="00D13BBA">
        <w:rPr>
          <w:rFonts w:ascii="Arial" w:hAnsi="Arial" w:cs="Arial"/>
          <w:i/>
          <w:sz w:val="18"/>
          <w:szCs w:val="18"/>
        </w:rPr>
        <w:t xml:space="preserve"> du code de la commande publique</w:t>
      </w:r>
      <w:r w:rsidRPr="00D13BBA">
        <w:rPr>
          <w:rFonts w:ascii="Arial" w:hAnsi="Arial" w:cs="Arial"/>
          <w:i/>
          <w:sz w:val="18"/>
          <w:szCs w:val="18"/>
        </w:rPr>
        <w:t>)</w:t>
      </w:r>
      <w:r w:rsidRPr="00D13BBA">
        <w:rPr>
          <w:rFonts w:ascii="Arial" w:hAnsi="Arial" w:cs="Arial"/>
          <w:i/>
          <w:sz w:val="22"/>
          <w:szCs w:val="22"/>
        </w:rPr>
        <w:t xml:space="preserve"> </w:t>
      </w:r>
      <w:r w:rsidRPr="00D13BBA">
        <w:rPr>
          <w:rFonts w:ascii="Arial" w:hAnsi="Arial" w:cs="Arial"/>
          <w:b/>
          <w:sz w:val="22"/>
          <w:szCs w:val="22"/>
        </w:rPr>
        <w:t>:</w:t>
      </w:r>
    </w:p>
    <w:p w14:paraId="07F0BBF0" w14:textId="77777777" w:rsidR="009B1CD0" w:rsidRPr="00D13BBA" w:rsidRDefault="009B1CD0" w:rsidP="00934503">
      <w:pPr>
        <w:tabs>
          <w:tab w:val="left" w:pos="426"/>
          <w:tab w:val="left" w:pos="851"/>
        </w:tabs>
        <w:rPr>
          <w:rFonts w:ascii="Arial" w:hAnsi="Arial" w:cs="Arial"/>
          <w:b/>
        </w:rPr>
      </w:pPr>
    </w:p>
    <w:p w14:paraId="39668EE0" w14:textId="77777777" w:rsidR="009B1CD0" w:rsidRPr="00D13BBA" w:rsidRDefault="009B1CD0" w:rsidP="00CD46CC">
      <w:pPr>
        <w:pStyle w:val="fcasegauche"/>
        <w:tabs>
          <w:tab w:val="left" w:pos="426"/>
          <w:tab w:val="left" w:pos="851"/>
        </w:tabs>
        <w:spacing w:after="0"/>
        <w:ind w:left="0" w:firstLine="0"/>
        <w:jc w:val="left"/>
        <w:rPr>
          <w:rFonts w:ascii="Arial" w:hAnsi="Arial" w:cs="Arial"/>
          <w:i/>
          <w:sz w:val="18"/>
          <w:szCs w:val="18"/>
        </w:rPr>
      </w:pPr>
      <w:r w:rsidRPr="00D13BBA">
        <w:rPr>
          <w:rFonts w:ascii="Arial" w:hAnsi="Arial" w:cs="Arial"/>
        </w:rPr>
        <w:t>Je renonce au bénéfice de l'avance :</w:t>
      </w:r>
      <w:r w:rsidRPr="00D13BBA">
        <w:rPr>
          <w:rFonts w:ascii="Arial" w:hAnsi="Arial" w:cs="Arial"/>
        </w:rPr>
        <w:tab/>
      </w:r>
      <w:r w:rsidRPr="00D13BBA">
        <w:rPr>
          <w:rFonts w:ascii="Arial" w:hAnsi="Arial" w:cs="Arial"/>
        </w:rPr>
        <w:tab/>
      </w:r>
      <w:r w:rsidRPr="00D13BBA">
        <w:rPr>
          <w:rFonts w:ascii="Arial" w:hAnsi="Arial" w:cs="Arial"/>
        </w:rPr>
        <w:tab/>
      </w:r>
      <w:r w:rsidRPr="00D13BBA">
        <w:rPr>
          <w:rFonts w:ascii="Arial" w:hAnsi="Arial" w:cs="Arial"/>
        </w:rPr>
        <w:tab/>
      </w:r>
      <w:r w:rsidRPr="00D13BBA">
        <w:rPr>
          <w:rFonts w:ascii="Arial" w:hAnsi="Arial" w:cs="Arial"/>
        </w:rPr>
        <w:tab/>
      </w:r>
      <w:r w:rsidR="007D7A65" w:rsidRPr="00D13BBA">
        <w:rPr>
          <w:rFonts w:ascii="Arial" w:hAnsi="Arial" w:cs="Arial"/>
        </w:rPr>
        <w:fldChar w:fldCharType="begin">
          <w:ffData>
            <w:name w:val=""/>
            <w:enabled/>
            <w:calcOnExit w:val="0"/>
            <w:checkBox>
              <w:size w:val="20"/>
              <w:default w:val="0"/>
            </w:checkBox>
          </w:ffData>
        </w:fldChar>
      </w:r>
      <w:r w:rsidR="007D7A65"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007D7A65" w:rsidRPr="00D13BBA">
        <w:rPr>
          <w:rFonts w:ascii="Arial" w:hAnsi="Arial" w:cs="Arial"/>
        </w:rPr>
        <w:fldChar w:fldCharType="end"/>
      </w:r>
      <w:r w:rsidRPr="00D13BBA">
        <w:rPr>
          <w:rFonts w:ascii="Arial" w:hAnsi="Arial" w:cs="Arial"/>
        </w:rPr>
        <w:tab/>
        <w:t>OUI</w:t>
      </w:r>
    </w:p>
    <w:p w14:paraId="2E83F30E" w14:textId="77777777" w:rsidR="009B1CD0" w:rsidRPr="00D13BBA" w:rsidRDefault="009B1CD0" w:rsidP="009B45B9">
      <w:pPr>
        <w:tabs>
          <w:tab w:val="left" w:pos="851"/>
        </w:tabs>
        <w:rPr>
          <w:rFonts w:ascii="Arial" w:hAnsi="Arial" w:cs="Arial"/>
          <w:b/>
        </w:rPr>
      </w:pPr>
      <w:r w:rsidRPr="00D13BBA">
        <w:rPr>
          <w:rFonts w:ascii="Arial" w:hAnsi="Arial" w:cs="Arial"/>
          <w:i/>
          <w:sz w:val="18"/>
          <w:szCs w:val="18"/>
        </w:rPr>
        <w:t>(Cocher la case correspondante.)</w:t>
      </w:r>
    </w:p>
    <w:p w14:paraId="17102519" w14:textId="77777777" w:rsidR="009B1CD0" w:rsidRPr="00D13BBA" w:rsidRDefault="009B1CD0" w:rsidP="009B45B9">
      <w:pPr>
        <w:tabs>
          <w:tab w:val="left" w:pos="426"/>
          <w:tab w:val="left" w:pos="851"/>
        </w:tabs>
        <w:jc w:val="both"/>
        <w:rPr>
          <w:rFonts w:ascii="Arial" w:hAnsi="Arial" w:cs="Arial"/>
          <w:b/>
        </w:rPr>
      </w:pPr>
    </w:p>
    <w:p w14:paraId="616BEEB8" w14:textId="77777777" w:rsidR="009B1CD0" w:rsidRPr="00D13BBA" w:rsidRDefault="009B1CD0" w:rsidP="009B45B9">
      <w:pPr>
        <w:tabs>
          <w:tab w:val="left" w:pos="426"/>
          <w:tab w:val="left" w:pos="851"/>
        </w:tabs>
        <w:jc w:val="both"/>
        <w:rPr>
          <w:rFonts w:ascii="Arial" w:hAnsi="Arial" w:cs="Arial"/>
          <w:b/>
        </w:rPr>
      </w:pPr>
    </w:p>
    <w:p w14:paraId="04B2035B" w14:textId="7B0AAD60" w:rsidR="009B1CD0" w:rsidRPr="00D13BBA" w:rsidRDefault="009B1CD0" w:rsidP="009B45B9">
      <w:pPr>
        <w:pStyle w:val="Titre4"/>
        <w:tabs>
          <w:tab w:val="clear" w:pos="4111"/>
          <w:tab w:val="left" w:pos="426"/>
          <w:tab w:val="left" w:pos="851"/>
        </w:tabs>
      </w:pPr>
      <w:r w:rsidRPr="00D13BBA">
        <w:rPr>
          <w:sz w:val="22"/>
          <w:szCs w:val="22"/>
        </w:rPr>
        <w:t>B5 -</w:t>
      </w:r>
      <w:r w:rsidRPr="00D13BBA">
        <w:rPr>
          <w:b w:val="0"/>
          <w:sz w:val="22"/>
          <w:szCs w:val="22"/>
        </w:rPr>
        <w:t xml:space="preserve"> </w:t>
      </w:r>
      <w:r w:rsidR="00915748" w:rsidRPr="00D13BBA">
        <w:rPr>
          <w:sz w:val="22"/>
          <w:szCs w:val="22"/>
        </w:rPr>
        <w:t xml:space="preserve">Durée </w:t>
      </w:r>
      <w:r w:rsidR="00383BD0" w:rsidRPr="00D13BBA">
        <w:rPr>
          <w:sz w:val="22"/>
          <w:szCs w:val="22"/>
        </w:rPr>
        <w:t xml:space="preserve">d’exécution </w:t>
      </w:r>
      <w:r w:rsidR="00383BD0" w:rsidRPr="00383BD0">
        <w:rPr>
          <w:sz w:val="22"/>
          <w:szCs w:val="22"/>
        </w:rPr>
        <w:t>de</w:t>
      </w:r>
      <w:r w:rsidR="00915748" w:rsidRPr="00383BD0">
        <w:rPr>
          <w:sz w:val="22"/>
          <w:szCs w:val="22"/>
        </w:rPr>
        <w:t xml:space="preserve"> l’accord-cadre</w:t>
      </w:r>
      <w:r w:rsidRPr="00D13BBA">
        <w:rPr>
          <w:color w:val="0070C0"/>
          <w:sz w:val="22"/>
          <w:szCs w:val="22"/>
        </w:rPr>
        <w:t> </w:t>
      </w:r>
      <w:r w:rsidRPr="00D13BBA">
        <w:rPr>
          <w:sz w:val="22"/>
          <w:szCs w:val="22"/>
        </w:rPr>
        <w:t>:</w:t>
      </w:r>
    </w:p>
    <w:p w14:paraId="3C376CDC" w14:textId="77777777" w:rsidR="009B1CD0" w:rsidRPr="00D13BBA" w:rsidRDefault="009B1CD0" w:rsidP="009B45B9">
      <w:pPr>
        <w:tabs>
          <w:tab w:val="left" w:pos="576"/>
          <w:tab w:val="left" w:pos="851"/>
        </w:tabs>
        <w:jc w:val="both"/>
        <w:rPr>
          <w:rFonts w:ascii="Arial" w:hAnsi="Arial" w:cs="Arial"/>
        </w:rPr>
      </w:pPr>
    </w:p>
    <w:p w14:paraId="3558139B" w14:textId="36A7C633" w:rsidR="009A6460" w:rsidRPr="00D13BBA" w:rsidRDefault="006C2960" w:rsidP="009B45B9">
      <w:pPr>
        <w:tabs>
          <w:tab w:val="left" w:pos="576"/>
          <w:tab w:val="left" w:pos="851"/>
        </w:tabs>
        <w:jc w:val="both"/>
        <w:rPr>
          <w:rFonts w:ascii="Arial" w:hAnsi="Arial" w:cs="Arial"/>
        </w:rPr>
      </w:pPr>
      <w:r w:rsidRPr="00D13BBA">
        <w:rPr>
          <w:rFonts w:ascii="Arial" w:hAnsi="Arial" w:cs="Arial"/>
        </w:rPr>
        <w:lastRenderedPageBreak/>
        <w:t xml:space="preserve">La durée d’exécution </w:t>
      </w:r>
      <w:r w:rsidR="00915748" w:rsidRPr="00383BD0">
        <w:rPr>
          <w:rFonts w:ascii="Arial" w:hAnsi="Arial" w:cs="Arial"/>
        </w:rPr>
        <w:t xml:space="preserve">de l’accord-cadre </w:t>
      </w:r>
      <w:r w:rsidRPr="00D13BBA">
        <w:rPr>
          <w:rFonts w:ascii="Arial" w:hAnsi="Arial" w:cs="Arial"/>
        </w:rPr>
        <w:t xml:space="preserve">est indiquée à l’article </w:t>
      </w:r>
      <w:r w:rsidR="00B74584">
        <w:rPr>
          <w:rFonts w:ascii="Arial" w:hAnsi="Arial" w:cs="Arial"/>
        </w:rPr>
        <w:t>3.1</w:t>
      </w:r>
      <w:r w:rsidRPr="00D13BBA">
        <w:rPr>
          <w:rFonts w:ascii="Arial" w:hAnsi="Arial" w:cs="Arial"/>
        </w:rPr>
        <w:t xml:space="preserve"> du CCAP</w:t>
      </w:r>
      <w:r w:rsidR="00383BD0">
        <w:rPr>
          <w:rFonts w:ascii="Arial" w:hAnsi="Arial" w:cs="Arial"/>
        </w:rPr>
        <w:t>C</w:t>
      </w:r>
      <w:r w:rsidRPr="00D13BBA">
        <w:rPr>
          <w:rFonts w:ascii="Arial" w:hAnsi="Arial" w:cs="Arial"/>
        </w:rPr>
        <w:t xml:space="preserve"> mentionné à la rubrique B1.</w:t>
      </w:r>
    </w:p>
    <w:p w14:paraId="0EF4F96D" w14:textId="77777777" w:rsidR="006C2960" w:rsidRPr="00D13BBA" w:rsidRDefault="006C2960" w:rsidP="009B45B9">
      <w:pPr>
        <w:tabs>
          <w:tab w:val="left" w:pos="576"/>
          <w:tab w:val="left" w:pos="851"/>
        </w:tabs>
        <w:jc w:val="both"/>
        <w:rPr>
          <w:rFonts w:ascii="Arial" w:hAnsi="Arial" w:cs="Arial"/>
        </w:rPr>
      </w:pPr>
    </w:p>
    <w:p w14:paraId="67119573" w14:textId="77777777" w:rsidR="00194DC3" w:rsidRPr="00D13BBA" w:rsidRDefault="00194DC3" w:rsidP="00194DC3">
      <w:pPr>
        <w:pStyle w:val="fcasegauche"/>
        <w:tabs>
          <w:tab w:val="left" w:pos="426"/>
          <w:tab w:val="left" w:pos="851"/>
        </w:tabs>
        <w:spacing w:after="0"/>
        <w:ind w:left="0" w:firstLine="0"/>
        <w:jc w:val="left"/>
        <w:rPr>
          <w:rFonts w:ascii="Arial" w:hAnsi="Arial" w:cs="Arial"/>
          <w:i/>
          <w:sz w:val="18"/>
          <w:szCs w:val="18"/>
        </w:rPr>
      </w:pPr>
      <w:r w:rsidRPr="00383BD0">
        <w:rPr>
          <w:rFonts w:ascii="Arial" w:hAnsi="Arial" w:cs="Arial"/>
        </w:rPr>
        <w:t>L’accord-cadre</w:t>
      </w:r>
      <w:r w:rsidRPr="00D13BBA">
        <w:rPr>
          <w:rFonts w:ascii="Arial" w:hAnsi="Arial" w:cs="Arial"/>
          <w:color w:val="0070C0"/>
        </w:rPr>
        <w:t xml:space="preserve"> </w:t>
      </w:r>
      <w:r w:rsidRPr="00D13BBA">
        <w:rPr>
          <w:rFonts w:ascii="Arial" w:hAnsi="Arial" w:cs="Arial"/>
        </w:rPr>
        <w:t>est reconductible :</w:t>
      </w:r>
      <w:r w:rsidRPr="00D13BBA">
        <w:rPr>
          <w:rFonts w:ascii="Arial" w:hAnsi="Arial" w:cs="Arial"/>
        </w:rPr>
        <w:tab/>
      </w:r>
      <w:r w:rsidRPr="00D13BBA">
        <w:rPr>
          <w:rFonts w:ascii="Arial" w:hAnsi="Arial" w:cs="Arial"/>
        </w:rPr>
        <w:tab/>
      </w:r>
      <w:r w:rsidR="007101A8" w:rsidRPr="00D13BBA">
        <w:rPr>
          <w:rFonts w:ascii="Arial" w:hAnsi="Arial" w:cs="Arial"/>
        </w:rPr>
        <w:fldChar w:fldCharType="begin">
          <w:ffData>
            <w:name w:val=""/>
            <w:enabled/>
            <w:calcOnExit w:val="0"/>
            <w:checkBox>
              <w:size w:val="20"/>
              <w:default w:val="1"/>
            </w:checkBox>
          </w:ffData>
        </w:fldChar>
      </w:r>
      <w:r w:rsidR="007101A8"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007101A8" w:rsidRPr="00D13BBA">
        <w:rPr>
          <w:rFonts w:ascii="Arial" w:hAnsi="Arial" w:cs="Arial"/>
        </w:rPr>
        <w:fldChar w:fldCharType="end"/>
      </w:r>
      <w:r w:rsidRPr="00D13BBA">
        <w:rPr>
          <w:rFonts w:ascii="Arial" w:hAnsi="Arial" w:cs="Arial"/>
        </w:rPr>
        <w:tab/>
        <w:t>Non</w:t>
      </w:r>
      <w:r w:rsidRPr="00D13BBA">
        <w:rPr>
          <w:rFonts w:ascii="Arial" w:hAnsi="Arial" w:cs="Arial"/>
        </w:rPr>
        <w:tab/>
      </w:r>
      <w:r w:rsidRPr="00D13BBA">
        <w:rPr>
          <w:rFonts w:ascii="Arial" w:hAnsi="Arial" w:cs="Arial"/>
        </w:rPr>
        <w:tab/>
      </w:r>
      <w:r w:rsidRPr="00D13BBA">
        <w:rPr>
          <w:rFonts w:ascii="Arial" w:hAnsi="Arial" w:cs="Arial"/>
        </w:rPr>
        <w:tab/>
      </w: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Pr="00D13BBA">
        <w:rPr>
          <w:rFonts w:ascii="Arial" w:hAnsi="Arial" w:cs="Arial"/>
        </w:rPr>
        <w:fldChar w:fldCharType="end"/>
      </w:r>
      <w:r w:rsidRPr="00D13BBA">
        <w:rPr>
          <w:rFonts w:ascii="Arial" w:hAnsi="Arial" w:cs="Arial"/>
        </w:rPr>
        <w:tab/>
        <w:t>Oui</w:t>
      </w:r>
    </w:p>
    <w:p w14:paraId="19D8C495" w14:textId="685E799A" w:rsidR="000B348E" w:rsidRDefault="00194DC3" w:rsidP="00383BD0">
      <w:pPr>
        <w:tabs>
          <w:tab w:val="left" w:pos="851"/>
        </w:tabs>
        <w:rPr>
          <w:rFonts w:ascii="Arial" w:hAnsi="Arial" w:cs="Arial"/>
          <w:i/>
          <w:sz w:val="18"/>
          <w:szCs w:val="18"/>
        </w:rPr>
      </w:pPr>
      <w:r w:rsidRPr="00D13BBA">
        <w:rPr>
          <w:rFonts w:ascii="Arial" w:hAnsi="Arial" w:cs="Arial"/>
          <w:i/>
          <w:sz w:val="18"/>
          <w:szCs w:val="18"/>
        </w:rPr>
        <w:t>(Cocher la case correspondante.)</w:t>
      </w:r>
    </w:p>
    <w:p w14:paraId="0B6BE7BC" w14:textId="77777777" w:rsidR="00383BD0" w:rsidRPr="00383BD0" w:rsidRDefault="00383BD0" w:rsidP="00383BD0">
      <w:pPr>
        <w:tabs>
          <w:tab w:val="left" w:pos="851"/>
        </w:tabs>
        <w:rPr>
          <w:rFonts w:ascii="Arial" w:hAnsi="Arial" w:cs="Arial"/>
          <w:i/>
          <w:sz w:val="18"/>
          <w:szCs w:val="18"/>
        </w:rPr>
      </w:pPr>
    </w:p>
    <w:p w14:paraId="2BFA4B1E" w14:textId="77777777" w:rsidR="00194DC3" w:rsidRPr="00D13BBA" w:rsidRDefault="00194DC3" w:rsidP="009B45B9">
      <w:pPr>
        <w:tabs>
          <w:tab w:val="left" w:pos="576"/>
          <w:tab w:val="left" w:pos="851"/>
        </w:tabs>
        <w:jc w:val="both"/>
        <w:rPr>
          <w:rFonts w:ascii="Arial" w:hAnsi="Arial" w:cs="Arial"/>
        </w:rPr>
      </w:pPr>
    </w:p>
    <w:p w14:paraId="3C208036" w14:textId="77777777" w:rsidR="003028A5" w:rsidRPr="00D13BBA" w:rsidRDefault="003028A5" w:rsidP="003028A5">
      <w:pPr>
        <w:tabs>
          <w:tab w:val="left" w:pos="426"/>
        </w:tabs>
        <w:jc w:val="both"/>
        <w:rPr>
          <w:rFonts w:ascii="Arial" w:hAnsi="Arial" w:cs="Arial"/>
          <w:b/>
          <w:bCs/>
          <w:sz w:val="22"/>
          <w:szCs w:val="22"/>
        </w:rPr>
      </w:pPr>
      <w:r w:rsidRPr="00D13BBA">
        <w:rPr>
          <w:rFonts w:ascii="Arial" w:hAnsi="Arial" w:cs="Arial"/>
          <w:b/>
          <w:bCs/>
          <w:sz w:val="22"/>
          <w:szCs w:val="22"/>
        </w:rPr>
        <w:t>B6 - Délai de validité de l’offre :</w:t>
      </w:r>
    </w:p>
    <w:p w14:paraId="45E367F1" w14:textId="77777777" w:rsidR="003028A5" w:rsidRPr="00D13BBA" w:rsidRDefault="003028A5" w:rsidP="003028A5">
      <w:pPr>
        <w:pStyle w:val="fcase1ertab"/>
        <w:ind w:left="0" w:firstLine="0"/>
        <w:rPr>
          <w:rFonts w:ascii="Arial" w:hAnsi="Arial" w:cs="Arial"/>
        </w:rPr>
      </w:pPr>
    </w:p>
    <w:p w14:paraId="4017579A" w14:textId="62535670" w:rsidR="009B1CD0" w:rsidRPr="00D13BBA" w:rsidRDefault="003028A5" w:rsidP="003028A5">
      <w:pPr>
        <w:tabs>
          <w:tab w:val="left" w:pos="426"/>
          <w:tab w:val="left" w:pos="851"/>
        </w:tabs>
        <w:jc w:val="both"/>
        <w:rPr>
          <w:rFonts w:ascii="Arial" w:hAnsi="Arial" w:cs="Arial"/>
        </w:rPr>
      </w:pPr>
      <w:r w:rsidRPr="00D13BBA">
        <w:rPr>
          <w:rFonts w:ascii="Arial" w:hAnsi="Arial" w:cs="Arial"/>
        </w:rPr>
        <w:t xml:space="preserve">Le délai de validité des offres est fixé à </w:t>
      </w:r>
      <w:r w:rsidR="00383BD0">
        <w:rPr>
          <w:rFonts w:ascii="Arial" w:hAnsi="Arial" w:cs="Arial"/>
          <w:b/>
          <w:lang w:eastAsia="fr-FR"/>
        </w:rPr>
        <w:t>trois cent soixante-cinq (365</w:t>
      </w:r>
      <w:r w:rsidR="008E2D4D" w:rsidRPr="00D13BBA">
        <w:rPr>
          <w:rFonts w:ascii="Arial" w:hAnsi="Arial" w:cs="Arial"/>
          <w:b/>
          <w:lang w:eastAsia="fr-FR"/>
        </w:rPr>
        <w:t>)</w:t>
      </w:r>
      <w:r w:rsidRPr="00D13BBA">
        <w:rPr>
          <w:rFonts w:ascii="Arial" w:hAnsi="Arial" w:cs="Arial"/>
        </w:rPr>
        <w:t xml:space="preserve"> </w:t>
      </w:r>
      <w:r w:rsidRPr="00D13BBA">
        <w:rPr>
          <w:rFonts w:ascii="Arial" w:hAnsi="Arial" w:cs="Arial"/>
          <w:b/>
          <w:color w:val="000000"/>
        </w:rPr>
        <w:t>jours</w:t>
      </w:r>
      <w:r w:rsidRPr="00D13BBA">
        <w:rPr>
          <w:rFonts w:ascii="Arial" w:hAnsi="Arial" w:cs="Arial"/>
        </w:rPr>
        <w:t xml:space="preserve"> à compter de la date limite de réception de chacune des offres, délai durant lequel le candidat est tenu de maintenir son offre.</w:t>
      </w:r>
    </w:p>
    <w:p w14:paraId="5A887A9F" w14:textId="77777777" w:rsidR="000424B2" w:rsidRPr="00D13BBA" w:rsidRDefault="000424B2" w:rsidP="003028A5">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D13BBA" w14:paraId="48FF2A5B" w14:textId="77777777" w:rsidTr="003028A5">
        <w:tc>
          <w:tcPr>
            <w:tcW w:w="10419" w:type="dxa"/>
            <w:shd w:val="clear" w:color="auto" w:fill="66CCFF"/>
          </w:tcPr>
          <w:p w14:paraId="40D51122" w14:textId="77777777" w:rsidR="009B1CD0" w:rsidRPr="00D13BBA" w:rsidRDefault="009B1CD0" w:rsidP="007101A8">
            <w:pPr>
              <w:tabs>
                <w:tab w:val="left" w:pos="-142"/>
                <w:tab w:val="left" w:pos="851"/>
                <w:tab w:val="left" w:pos="4111"/>
              </w:tabs>
              <w:jc w:val="both"/>
              <w:rPr>
                <w:rFonts w:ascii="Arial" w:hAnsi="Arial" w:cs="Arial"/>
              </w:rPr>
            </w:pPr>
            <w:r w:rsidRPr="00D13BBA">
              <w:rPr>
                <w:rFonts w:ascii="Arial" w:hAnsi="Arial" w:cs="Arial"/>
                <w:b/>
                <w:bCs/>
                <w:sz w:val="22"/>
                <w:szCs w:val="22"/>
              </w:rPr>
              <w:t xml:space="preserve">C - Signature </w:t>
            </w:r>
            <w:r w:rsidR="00660727" w:rsidRPr="00D13BBA">
              <w:rPr>
                <w:rFonts w:ascii="Arial" w:hAnsi="Arial" w:cs="Arial"/>
                <w:b/>
                <w:bCs/>
                <w:sz w:val="22"/>
                <w:szCs w:val="22"/>
              </w:rPr>
              <w:t>de l’accord-cadre</w:t>
            </w:r>
            <w:r w:rsidRPr="00D13BBA">
              <w:rPr>
                <w:rFonts w:ascii="Arial" w:hAnsi="Arial" w:cs="Arial"/>
                <w:b/>
                <w:bCs/>
                <w:color w:val="0070C0"/>
                <w:sz w:val="22"/>
                <w:szCs w:val="22"/>
              </w:rPr>
              <w:t xml:space="preserve"> </w:t>
            </w:r>
            <w:r w:rsidRPr="00D13BBA">
              <w:rPr>
                <w:rFonts w:ascii="Arial" w:hAnsi="Arial" w:cs="Arial"/>
                <w:b/>
                <w:bCs/>
                <w:sz w:val="22"/>
                <w:szCs w:val="22"/>
              </w:rPr>
              <w:t xml:space="preserve">par le </w:t>
            </w:r>
            <w:r w:rsidR="00036500" w:rsidRPr="00D13BBA">
              <w:rPr>
                <w:rFonts w:ascii="Arial" w:hAnsi="Arial" w:cs="Arial"/>
                <w:b/>
                <w:bCs/>
                <w:sz w:val="22"/>
                <w:szCs w:val="22"/>
              </w:rPr>
              <w:t>titulaire individuel ou</w:t>
            </w:r>
            <w:r w:rsidR="00354C04" w:rsidRPr="00D13BBA">
              <w:rPr>
                <w:rFonts w:ascii="Arial" w:hAnsi="Arial" w:cs="Arial"/>
                <w:b/>
                <w:bCs/>
                <w:sz w:val="22"/>
                <w:szCs w:val="22"/>
              </w:rPr>
              <w:t>, en cas groupement, le mandataire dûment habilité ou</w:t>
            </w:r>
            <w:r w:rsidR="00036500" w:rsidRPr="00D13BBA">
              <w:rPr>
                <w:rFonts w:ascii="Arial" w:hAnsi="Arial" w:cs="Arial"/>
                <w:b/>
                <w:bCs/>
                <w:sz w:val="22"/>
                <w:szCs w:val="22"/>
              </w:rPr>
              <w:t xml:space="preserve"> chaque membre du groupement</w:t>
            </w:r>
            <w:r w:rsidRPr="00D13BBA">
              <w:rPr>
                <w:rFonts w:ascii="Arial" w:hAnsi="Arial" w:cs="Arial"/>
                <w:b/>
                <w:bCs/>
                <w:sz w:val="22"/>
                <w:szCs w:val="22"/>
              </w:rPr>
              <w:t>.</w:t>
            </w:r>
          </w:p>
        </w:tc>
      </w:tr>
    </w:tbl>
    <w:p w14:paraId="0008B935" w14:textId="77777777" w:rsidR="009B1CD0" w:rsidRPr="00D13BBA" w:rsidRDefault="009B1CD0" w:rsidP="006C4338">
      <w:pPr>
        <w:tabs>
          <w:tab w:val="left" w:pos="851"/>
        </w:tabs>
        <w:jc w:val="both"/>
        <w:rPr>
          <w:rFonts w:ascii="Arial" w:hAnsi="Arial" w:cs="Arial"/>
        </w:rPr>
      </w:pPr>
    </w:p>
    <w:p w14:paraId="69B5D90E" w14:textId="77777777" w:rsidR="00332B12" w:rsidRPr="00D13BBA" w:rsidRDefault="00915748" w:rsidP="00332B12">
      <w:pPr>
        <w:pStyle w:val="fcase1ertab"/>
        <w:tabs>
          <w:tab w:val="left" w:pos="851"/>
        </w:tabs>
        <w:ind w:left="0" w:firstLine="0"/>
        <w:rPr>
          <w:rFonts w:ascii="Arial" w:hAnsi="Arial" w:cs="Arial"/>
          <w:i/>
          <w:sz w:val="18"/>
          <w:szCs w:val="18"/>
        </w:rPr>
      </w:pPr>
      <w:r w:rsidRPr="00D13BBA">
        <w:rPr>
          <w:rFonts w:ascii="Arial" w:hAnsi="Arial" w:cs="Arial"/>
          <w:b/>
          <w:sz w:val="22"/>
          <w:szCs w:val="22"/>
        </w:rPr>
        <w:t xml:space="preserve">C1 – Signature </w:t>
      </w:r>
      <w:r w:rsidR="00332B12" w:rsidRPr="00D13BBA">
        <w:rPr>
          <w:rFonts w:ascii="Arial" w:hAnsi="Arial" w:cs="Arial"/>
          <w:b/>
          <w:sz w:val="22"/>
          <w:szCs w:val="22"/>
        </w:rPr>
        <w:t>de l’accord-cadre</w:t>
      </w:r>
      <w:r w:rsidR="00332B12" w:rsidRPr="00D13BBA">
        <w:rPr>
          <w:rFonts w:ascii="Arial" w:hAnsi="Arial" w:cs="Arial"/>
          <w:b/>
          <w:color w:val="0070C0"/>
          <w:sz w:val="22"/>
          <w:szCs w:val="22"/>
        </w:rPr>
        <w:t xml:space="preserve"> </w:t>
      </w:r>
      <w:r w:rsidR="00332B12" w:rsidRPr="00D13BBA">
        <w:rPr>
          <w:rFonts w:ascii="Arial" w:hAnsi="Arial" w:cs="Arial"/>
          <w:b/>
          <w:sz w:val="22"/>
          <w:szCs w:val="22"/>
        </w:rPr>
        <w:t>par le titulaire individuel :</w:t>
      </w:r>
    </w:p>
    <w:p w14:paraId="0054CDC6" w14:textId="77777777" w:rsidR="00332B12" w:rsidRPr="00D13BBA"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D13BBA" w14:paraId="7912024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066E451"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Nom, prénom et qualité</w:t>
            </w:r>
          </w:p>
          <w:p w14:paraId="1651EAE5"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FAD1188"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66D0B"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Signature</w:t>
            </w:r>
          </w:p>
        </w:tc>
      </w:tr>
      <w:tr w:rsidR="00332B12" w:rsidRPr="00D13BBA" w14:paraId="7901DF3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2EE6257" w14:textId="77777777" w:rsidR="00332B12" w:rsidRPr="00D13BBA"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E3F89E2" w14:textId="77777777" w:rsidR="00332B12" w:rsidRPr="00D13BBA"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6997A9D" w14:textId="77777777" w:rsidR="00332B12" w:rsidRPr="00D13BBA" w:rsidRDefault="00332B12" w:rsidP="00B054DA">
            <w:pPr>
              <w:tabs>
                <w:tab w:val="left" w:pos="851"/>
              </w:tabs>
              <w:snapToGrid w:val="0"/>
              <w:jc w:val="both"/>
              <w:rPr>
                <w:rFonts w:ascii="Arial" w:hAnsi="Arial" w:cs="Arial"/>
                <w:b/>
                <w:bCs/>
              </w:rPr>
            </w:pPr>
          </w:p>
        </w:tc>
      </w:tr>
    </w:tbl>
    <w:p w14:paraId="57DDC08F" w14:textId="77777777" w:rsidR="002904AF" w:rsidRPr="00D13BBA" w:rsidRDefault="002904AF" w:rsidP="002904AF">
      <w:pPr>
        <w:tabs>
          <w:tab w:val="left" w:pos="851"/>
        </w:tabs>
        <w:jc w:val="both"/>
        <w:rPr>
          <w:rFonts w:ascii="Arial" w:hAnsi="Arial" w:cs="Arial"/>
        </w:rPr>
      </w:pPr>
      <w:r w:rsidRPr="00D13BBA">
        <w:rPr>
          <w:rFonts w:ascii="Arial" w:hAnsi="Arial" w:cs="Arial"/>
          <w:sz w:val="18"/>
          <w:szCs w:val="18"/>
        </w:rPr>
        <w:t>(*) Le signataire doit avoir le pouvoir d’engager la personne qu’il représente.</w:t>
      </w:r>
    </w:p>
    <w:p w14:paraId="71311DF7" w14:textId="77777777" w:rsidR="00332B12" w:rsidRPr="00D13BBA" w:rsidRDefault="00332B12" w:rsidP="00332B12">
      <w:pPr>
        <w:pStyle w:val="fcase1ertab"/>
        <w:tabs>
          <w:tab w:val="left" w:pos="851"/>
        </w:tabs>
        <w:ind w:left="0" w:firstLine="0"/>
        <w:rPr>
          <w:rFonts w:ascii="Arial" w:hAnsi="Arial" w:cs="Arial"/>
          <w:b/>
          <w:sz w:val="22"/>
          <w:szCs w:val="22"/>
        </w:rPr>
      </w:pPr>
    </w:p>
    <w:p w14:paraId="04577BC7" w14:textId="77777777" w:rsidR="00332B12" w:rsidRPr="00D13BBA" w:rsidRDefault="00332B12" w:rsidP="00332B12">
      <w:pPr>
        <w:pStyle w:val="fcase1ertab"/>
        <w:tabs>
          <w:tab w:val="left" w:pos="851"/>
        </w:tabs>
        <w:ind w:left="0" w:firstLine="0"/>
        <w:rPr>
          <w:rFonts w:ascii="Arial" w:hAnsi="Arial" w:cs="Arial"/>
          <w:i/>
          <w:sz w:val="18"/>
          <w:szCs w:val="18"/>
        </w:rPr>
      </w:pPr>
      <w:r w:rsidRPr="00D13BBA">
        <w:rPr>
          <w:rFonts w:ascii="Arial" w:hAnsi="Arial" w:cs="Arial"/>
          <w:b/>
          <w:sz w:val="22"/>
          <w:szCs w:val="22"/>
        </w:rPr>
        <w:t>C2 – Signature du marché ou de l’accord-cadre en cas de groupement :</w:t>
      </w:r>
    </w:p>
    <w:p w14:paraId="2B343C43" w14:textId="77777777" w:rsidR="00332B12" w:rsidRPr="00D13BBA" w:rsidRDefault="00332B12" w:rsidP="006C4338">
      <w:pPr>
        <w:tabs>
          <w:tab w:val="left" w:pos="851"/>
        </w:tabs>
        <w:jc w:val="both"/>
        <w:rPr>
          <w:rFonts w:ascii="Arial" w:hAnsi="Arial" w:cs="Arial"/>
        </w:rPr>
      </w:pPr>
    </w:p>
    <w:p w14:paraId="0DF8AE4F" w14:textId="77777777" w:rsidR="009B1CD0" w:rsidRPr="00D13BBA" w:rsidRDefault="002904AF" w:rsidP="00290D3A">
      <w:pPr>
        <w:tabs>
          <w:tab w:val="left" w:pos="851"/>
        </w:tabs>
        <w:jc w:val="both"/>
        <w:rPr>
          <w:rFonts w:ascii="Arial" w:hAnsi="Arial" w:cs="Arial"/>
          <w:sz w:val="18"/>
          <w:szCs w:val="18"/>
        </w:rPr>
      </w:pPr>
      <w:r w:rsidRPr="00D13BBA">
        <w:rPr>
          <w:rFonts w:ascii="Arial" w:hAnsi="Arial" w:cs="Arial"/>
        </w:rPr>
        <w:t>L</w:t>
      </w:r>
      <w:r w:rsidR="00036500" w:rsidRPr="00D13BBA">
        <w:rPr>
          <w:rFonts w:ascii="Arial" w:hAnsi="Arial" w:cs="Arial"/>
        </w:rPr>
        <w:t xml:space="preserve">es membres </w:t>
      </w:r>
      <w:r w:rsidRPr="00D13BBA">
        <w:rPr>
          <w:rFonts w:ascii="Arial" w:hAnsi="Arial" w:cs="Arial"/>
        </w:rPr>
        <w:t xml:space="preserve">du groupement d’opérateurs économiques </w:t>
      </w:r>
      <w:r w:rsidR="00036500" w:rsidRPr="00D13BBA">
        <w:rPr>
          <w:rFonts w:ascii="Arial" w:hAnsi="Arial" w:cs="Arial"/>
        </w:rPr>
        <w:t xml:space="preserve">désignent le mandataire suivant </w:t>
      </w:r>
      <w:r w:rsidR="006C2960" w:rsidRPr="00D13BBA">
        <w:rPr>
          <w:rFonts w:ascii="Arial" w:hAnsi="Arial" w:cs="Arial"/>
          <w:i/>
          <w:sz w:val="18"/>
          <w:szCs w:val="18"/>
        </w:rPr>
        <w:t>(</w:t>
      </w:r>
      <w:hyperlink r:id="rId20" w:history="1">
        <w:r w:rsidR="006C2960" w:rsidRPr="00D13BBA">
          <w:rPr>
            <w:rStyle w:val="Lienhypertexte"/>
            <w:rFonts w:ascii="Arial" w:hAnsi="Arial" w:cs="Arial"/>
            <w:i/>
            <w:sz w:val="18"/>
            <w:szCs w:val="18"/>
          </w:rPr>
          <w:t>article R. 2142-23</w:t>
        </w:r>
      </w:hyperlink>
      <w:r w:rsidR="006C2960" w:rsidRPr="00D13BBA">
        <w:rPr>
          <w:rFonts w:ascii="Arial" w:hAnsi="Arial" w:cs="Arial"/>
          <w:i/>
          <w:sz w:val="18"/>
          <w:szCs w:val="18"/>
        </w:rPr>
        <w:t xml:space="preserve"> ou </w:t>
      </w:r>
      <w:hyperlink r:id="rId21" w:history="1">
        <w:r w:rsidR="006C2960" w:rsidRPr="00D13BBA">
          <w:rPr>
            <w:rStyle w:val="Lienhypertexte"/>
            <w:rFonts w:ascii="Arial" w:hAnsi="Arial" w:cs="Arial"/>
            <w:i/>
            <w:sz w:val="18"/>
            <w:szCs w:val="18"/>
          </w:rPr>
          <w:t>article R. 2342-12</w:t>
        </w:r>
      </w:hyperlink>
      <w:r w:rsidR="006C2960" w:rsidRPr="00D13BBA">
        <w:rPr>
          <w:rFonts w:ascii="Arial" w:hAnsi="Arial" w:cs="Arial"/>
          <w:i/>
          <w:sz w:val="18"/>
          <w:szCs w:val="18"/>
        </w:rPr>
        <w:t xml:space="preserve"> du code de la commande publique</w:t>
      </w:r>
      <w:r w:rsidR="00036500" w:rsidRPr="00D13BBA">
        <w:rPr>
          <w:rFonts w:ascii="Arial" w:hAnsi="Arial" w:cs="Arial"/>
          <w:i/>
          <w:sz w:val="18"/>
          <w:szCs w:val="18"/>
        </w:rPr>
        <w:t>) </w:t>
      </w:r>
      <w:r w:rsidR="00036500" w:rsidRPr="00D13BBA">
        <w:rPr>
          <w:rFonts w:ascii="Arial" w:hAnsi="Arial" w:cs="Arial"/>
          <w:sz w:val="18"/>
          <w:szCs w:val="18"/>
        </w:rPr>
        <w:t>:</w:t>
      </w:r>
    </w:p>
    <w:p w14:paraId="1843C99E" w14:textId="77777777" w:rsidR="00036500" w:rsidRPr="00D13BBA" w:rsidRDefault="00036500" w:rsidP="005846FB">
      <w:pPr>
        <w:tabs>
          <w:tab w:val="left" w:pos="851"/>
        </w:tabs>
        <w:rPr>
          <w:rFonts w:ascii="Arial" w:hAnsi="Arial" w:cs="Arial"/>
          <w:i/>
          <w:sz w:val="18"/>
          <w:szCs w:val="18"/>
        </w:rPr>
      </w:pPr>
      <w:r w:rsidRPr="00D13BBA">
        <w:rPr>
          <w:rFonts w:ascii="Arial" w:hAnsi="Arial" w:cs="Arial"/>
          <w:i/>
          <w:sz w:val="18"/>
          <w:szCs w:val="18"/>
        </w:rPr>
        <w:t>[Indiquer le nom commercial et la dénomination sociale du mandataire]</w:t>
      </w:r>
    </w:p>
    <w:p w14:paraId="7B9A7FB9" w14:textId="77777777" w:rsidR="00036500" w:rsidRPr="00D13BBA" w:rsidRDefault="00036500" w:rsidP="00710FD6">
      <w:pPr>
        <w:pStyle w:val="fcase1ertab"/>
        <w:tabs>
          <w:tab w:val="left" w:pos="851"/>
        </w:tabs>
        <w:ind w:left="0" w:firstLine="0"/>
        <w:rPr>
          <w:rFonts w:ascii="Arial" w:hAnsi="Arial" w:cs="Arial"/>
        </w:rPr>
      </w:pPr>
    </w:p>
    <w:p w14:paraId="7122C76D" w14:textId="77777777" w:rsidR="006C2960" w:rsidRPr="00D13BBA" w:rsidRDefault="006C2960" w:rsidP="006C2960">
      <w:pPr>
        <w:pStyle w:val="fcase1ertab"/>
        <w:rPr>
          <w:rFonts w:ascii="Arial" w:hAnsi="Arial" w:cs="Arial"/>
        </w:rPr>
      </w:pPr>
      <w:r w:rsidRPr="00D13BBA">
        <w:rPr>
          <w:rFonts w:ascii="Arial" w:hAnsi="Arial" w:cs="Arial"/>
        </w:rPr>
        <w:t>En cas de groupement conjoint, le mandataire du groupement est :</w:t>
      </w:r>
    </w:p>
    <w:p w14:paraId="5E499E1A" w14:textId="77777777" w:rsidR="006C2960" w:rsidRPr="00D13BBA" w:rsidRDefault="006C2960" w:rsidP="006C2960">
      <w:pPr>
        <w:pStyle w:val="fcase1ertab"/>
        <w:ind w:left="0" w:firstLine="0"/>
        <w:rPr>
          <w:rFonts w:ascii="Arial" w:hAnsi="Arial" w:cs="Arial"/>
        </w:rPr>
      </w:pPr>
      <w:r w:rsidRPr="00D13BBA">
        <w:rPr>
          <w:rFonts w:ascii="Arial" w:hAnsi="Arial" w:cs="Arial"/>
          <w:i/>
          <w:iCs/>
        </w:rPr>
        <w:t>(Cocher la case correspondante.)</w:t>
      </w:r>
    </w:p>
    <w:p w14:paraId="49432EE0" w14:textId="77777777" w:rsidR="006C2960" w:rsidRPr="00D13BBA" w:rsidRDefault="006C2960" w:rsidP="006C2960">
      <w:pPr>
        <w:pStyle w:val="fcase1ertab"/>
        <w:ind w:firstLine="0"/>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Pr="00D13BBA">
        <w:rPr>
          <w:rFonts w:ascii="Arial" w:hAnsi="Arial" w:cs="Arial"/>
        </w:rPr>
        <w:fldChar w:fldCharType="end"/>
      </w:r>
      <w:r w:rsidRPr="00D13BBA">
        <w:rPr>
          <w:rFonts w:ascii="Arial" w:hAnsi="Arial" w:cs="Arial"/>
          <w:i/>
          <w:iCs/>
        </w:rPr>
        <w:t xml:space="preserve"> </w:t>
      </w:r>
      <w:r w:rsidRPr="00D13BBA">
        <w:rPr>
          <w:rFonts w:ascii="Arial" w:hAnsi="Arial" w:cs="Arial"/>
        </w:rPr>
        <w:t>conjoint</w:t>
      </w:r>
      <w:r w:rsidRPr="00D13BBA">
        <w:rPr>
          <w:rFonts w:ascii="Arial" w:hAnsi="Arial" w:cs="Arial"/>
        </w:rPr>
        <w:tab/>
      </w:r>
      <w:r w:rsidRPr="00D13BBA">
        <w:rPr>
          <w:rFonts w:ascii="Arial" w:hAnsi="Arial" w:cs="Arial"/>
        </w:rPr>
        <w:tab/>
        <w:t>OU</w:t>
      </w:r>
      <w:r w:rsidRPr="00D13BBA">
        <w:rPr>
          <w:rFonts w:ascii="Arial" w:hAnsi="Arial" w:cs="Arial"/>
        </w:rPr>
        <w:tab/>
      </w:r>
      <w:r w:rsidRPr="00D13BBA">
        <w:rPr>
          <w:rFonts w:ascii="Arial" w:hAnsi="Arial" w:cs="Arial"/>
        </w:rPr>
        <w:tab/>
      </w: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Pr="00D13BBA">
        <w:rPr>
          <w:rFonts w:ascii="Arial" w:hAnsi="Arial" w:cs="Arial"/>
        </w:rPr>
        <w:fldChar w:fldCharType="end"/>
      </w:r>
      <w:r w:rsidRPr="00D13BBA">
        <w:rPr>
          <w:rFonts w:ascii="Arial" w:hAnsi="Arial" w:cs="Arial"/>
          <w:iCs/>
        </w:rPr>
        <w:t xml:space="preserve"> </w:t>
      </w:r>
      <w:r w:rsidRPr="00D13BBA">
        <w:rPr>
          <w:rFonts w:ascii="Arial" w:hAnsi="Arial" w:cs="Arial"/>
        </w:rPr>
        <w:t>solidaire</w:t>
      </w:r>
    </w:p>
    <w:p w14:paraId="316A22A4" w14:textId="77777777" w:rsidR="006C2960" w:rsidRPr="00D13BBA" w:rsidRDefault="006C2960" w:rsidP="00710FD6">
      <w:pPr>
        <w:pStyle w:val="fcase1ertab"/>
        <w:tabs>
          <w:tab w:val="left" w:pos="851"/>
        </w:tabs>
        <w:ind w:left="0" w:firstLine="0"/>
        <w:rPr>
          <w:rFonts w:ascii="Arial" w:hAnsi="Arial" w:cs="Arial"/>
        </w:rPr>
      </w:pPr>
    </w:p>
    <w:p w14:paraId="4FBFAA32" w14:textId="77777777" w:rsidR="001C733C" w:rsidRPr="00D13BBA" w:rsidRDefault="001C733C" w:rsidP="00CD46CC">
      <w:pPr>
        <w:tabs>
          <w:tab w:val="left" w:pos="851"/>
        </w:tabs>
        <w:rPr>
          <w:rFonts w:ascii="Arial" w:hAnsi="Arial" w:cs="Arial"/>
        </w:rPr>
      </w:pPr>
    </w:p>
    <w:p w14:paraId="06F117FC" w14:textId="77777777" w:rsidR="002904AF" w:rsidRPr="00D13BBA" w:rsidRDefault="0021527A" w:rsidP="001C733C">
      <w:pPr>
        <w:pStyle w:val="fcasegauche"/>
        <w:tabs>
          <w:tab w:val="left" w:pos="426"/>
          <w:tab w:val="left" w:pos="851"/>
        </w:tabs>
        <w:spacing w:after="0"/>
        <w:ind w:left="0" w:firstLine="0"/>
        <w:jc w:val="left"/>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Pr="00D13BBA">
        <w:rPr>
          <w:rFonts w:ascii="Arial" w:hAnsi="Arial" w:cs="Arial"/>
        </w:rPr>
        <w:fldChar w:fldCharType="end"/>
      </w:r>
      <w:r w:rsidRPr="00D13BBA">
        <w:rPr>
          <w:rFonts w:ascii="Arial" w:hAnsi="Arial" w:cs="Arial"/>
        </w:rPr>
        <w:t xml:space="preserve"> </w:t>
      </w:r>
      <w:r w:rsidR="001C733C" w:rsidRPr="00D13BBA">
        <w:rPr>
          <w:rFonts w:ascii="Arial" w:hAnsi="Arial" w:cs="Arial"/>
        </w:rPr>
        <w:t>Les membres du groupement</w:t>
      </w:r>
      <w:r w:rsidRPr="00D13BBA">
        <w:rPr>
          <w:rFonts w:ascii="Arial" w:hAnsi="Arial" w:cs="Arial"/>
        </w:rPr>
        <w:t xml:space="preserve"> ont donné mandat</w:t>
      </w:r>
      <w:r w:rsidR="007F68A6" w:rsidRPr="00D13BBA">
        <w:rPr>
          <w:rFonts w:ascii="Arial" w:hAnsi="Arial" w:cs="Arial"/>
        </w:rPr>
        <w:t xml:space="preserve"> au mandataire, qui signe le présent acte d’engagement</w:t>
      </w:r>
      <w:r w:rsidR="002904AF" w:rsidRPr="00D13BBA">
        <w:rPr>
          <w:rFonts w:ascii="Arial" w:hAnsi="Arial" w:cs="Arial"/>
        </w:rPr>
        <w:t> :</w:t>
      </w:r>
    </w:p>
    <w:p w14:paraId="6A31CD86" w14:textId="77777777" w:rsidR="001C733C" w:rsidRPr="00D13BBA" w:rsidRDefault="001C733C" w:rsidP="001C733C">
      <w:pPr>
        <w:tabs>
          <w:tab w:val="left" w:pos="851"/>
        </w:tabs>
        <w:rPr>
          <w:rFonts w:ascii="Arial" w:hAnsi="Arial" w:cs="Arial"/>
        </w:rPr>
      </w:pPr>
      <w:r w:rsidRPr="00D13BBA">
        <w:rPr>
          <w:rFonts w:ascii="Arial" w:hAnsi="Arial" w:cs="Arial"/>
          <w:i/>
          <w:sz w:val="18"/>
          <w:szCs w:val="18"/>
        </w:rPr>
        <w:t xml:space="preserve">(Cocher la </w:t>
      </w:r>
      <w:r w:rsidR="002904AF" w:rsidRPr="00D13BBA">
        <w:rPr>
          <w:rFonts w:ascii="Arial" w:hAnsi="Arial" w:cs="Arial"/>
          <w:i/>
          <w:sz w:val="18"/>
          <w:szCs w:val="18"/>
        </w:rPr>
        <w:t xml:space="preserve">ou les </w:t>
      </w:r>
      <w:r w:rsidRPr="00D13BBA">
        <w:rPr>
          <w:rFonts w:ascii="Arial" w:hAnsi="Arial" w:cs="Arial"/>
          <w:i/>
          <w:sz w:val="18"/>
          <w:szCs w:val="18"/>
        </w:rPr>
        <w:t>case</w:t>
      </w:r>
      <w:r w:rsidR="002904AF" w:rsidRPr="00D13BBA">
        <w:rPr>
          <w:rFonts w:ascii="Arial" w:hAnsi="Arial" w:cs="Arial"/>
          <w:i/>
          <w:sz w:val="18"/>
          <w:szCs w:val="18"/>
        </w:rPr>
        <w:t>s</w:t>
      </w:r>
      <w:r w:rsidRPr="00D13BBA">
        <w:rPr>
          <w:rFonts w:ascii="Arial" w:hAnsi="Arial" w:cs="Arial"/>
          <w:i/>
          <w:sz w:val="18"/>
          <w:szCs w:val="18"/>
        </w:rPr>
        <w:t xml:space="preserve"> correspondante</w:t>
      </w:r>
      <w:r w:rsidR="002904AF" w:rsidRPr="00D13BBA">
        <w:rPr>
          <w:rFonts w:ascii="Arial" w:hAnsi="Arial" w:cs="Arial"/>
          <w:i/>
          <w:sz w:val="18"/>
          <w:szCs w:val="18"/>
        </w:rPr>
        <w:t>s</w:t>
      </w:r>
      <w:r w:rsidRPr="00D13BBA">
        <w:rPr>
          <w:rFonts w:ascii="Arial" w:hAnsi="Arial" w:cs="Arial"/>
          <w:i/>
          <w:sz w:val="18"/>
          <w:szCs w:val="18"/>
        </w:rPr>
        <w:t>.)</w:t>
      </w:r>
    </w:p>
    <w:p w14:paraId="13A6899D" w14:textId="77777777" w:rsidR="001C733C" w:rsidRPr="00D13BBA" w:rsidRDefault="001C733C" w:rsidP="001C733C">
      <w:pPr>
        <w:pStyle w:val="fcasegauche"/>
        <w:tabs>
          <w:tab w:val="left" w:pos="426"/>
          <w:tab w:val="left" w:pos="851"/>
        </w:tabs>
        <w:spacing w:after="0"/>
        <w:ind w:left="0" w:firstLine="0"/>
        <w:jc w:val="left"/>
        <w:rPr>
          <w:rFonts w:ascii="Arial" w:hAnsi="Arial" w:cs="Arial"/>
        </w:rPr>
      </w:pPr>
    </w:p>
    <w:p w14:paraId="76FA1024" w14:textId="77777777" w:rsidR="002904AF" w:rsidRPr="00D13BBA" w:rsidRDefault="001C733C" w:rsidP="009B45B9">
      <w:pPr>
        <w:tabs>
          <w:tab w:val="left" w:pos="851"/>
        </w:tabs>
        <w:ind w:left="1695" w:hanging="1695"/>
        <w:rPr>
          <w:rFonts w:ascii="Arial" w:hAnsi="Arial" w:cs="Arial"/>
        </w:rPr>
      </w:pPr>
      <w:r w:rsidRPr="00D13BBA">
        <w:rPr>
          <w:rFonts w:ascii="Arial" w:hAnsi="Arial" w:cs="Arial"/>
        </w:rPr>
        <w:tab/>
      </w: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Pr="00D13BBA">
        <w:rPr>
          <w:rFonts w:ascii="Arial" w:hAnsi="Arial" w:cs="Arial"/>
        </w:rPr>
        <w:fldChar w:fldCharType="end"/>
      </w:r>
      <w:r w:rsidRPr="00D13BBA">
        <w:rPr>
          <w:rFonts w:ascii="Arial" w:hAnsi="Arial" w:cs="Arial"/>
        </w:rPr>
        <w:tab/>
      </w:r>
      <w:proofErr w:type="gramStart"/>
      <w:r w:rsidR="002904AF" w:rsidRPr="00D13BBA">
        <w:rPr>
          <w:rFonts w:ascii="Arial" w:hAnsi="Arial" w:cs="Arial"/>
        </w:rPr>
        <w:t>pour</w:t>
      </w:r>
      <w:proofErr w:type="gramEnd"/>
      <w:r w:rsidR="002904AF" w:rsidRPr="00D13BBA">
        <w:rPr>
          <w:rFonts w:ascii="Arial" w:hAnsi="Arial" w:cs="Arial"/>
        </w:rPr>
        <w:t xml:space="preserve"> signer le présent acte d’engagement en leur nom et pour leur compte</w:t>
      </w:r>
      <w:r w:rsidR="007F68A6" w:rsidRPr="00D13BBA">
        <w:rPr>
          <w:rFonts w:ascii="Arial" w:hAnsi="Arial" w:cs="Arial"/>
        </w:rPr>
        <w:t xml:space="preserve">, </w:t>
      </w:r>
      <w:r w:rsidR="0021527A" w:rsidRPr="00D13BBA">
        <w:rPr>
          <w:rFonts w:ascii="Arial" w:hAnsi="Arial" w:cs="Arial"/>
        </w:rPr>
        <w:t xml:space="preserve">pour les représenter vis-à-vis de l’acheteur </w:t>
      </w:r>
      <w:r w:rsidR="007F68A6" w:rsidRPr="00D13BBA">
        <w:rPr>
          <w:rFonts w:ascii="Arial" w:hAnsi="Arial" w:cs="Arial"/>
        </w:rPr>
        <w:t>et pour coordonner l’ensemble des prestations</w:t>
      </w:r>
      <w:r w:rsidR="00983FF3" w:rsidRPr="00D13BBA">
        <w:rPr>
          <w:rFonts w:ascii="Arial" w:hAnsi="Arial" w:cs="Arial"/>
        </w:rPr>
        <w:t> ;</w:t>
      </w:r>
    </w:p>
    <w:p w14:paraId="724A398C" w14:textId="77777777" w:rsidR="002904AF" w:rsidRPr="00D13BBA" w:rsidRDefault="002904AF" w:rsidP="001C733C">
      <w:pPr>
        <w:tabs>
          <w:tab w:val="left" w:pos="851"/>
        </w:tabs>
        <w:rPr>
          <w:rFonts w:ascii="Arial" w:hAnsi="Arial" w:cs="Arial"/>
        </w:rPr>
      </w:pPr>
      <w:r w:rsidRPr="00D13BBA">
        <w:rPr>
          <w:rFonts w:ascii="Arial" w:hAnsi="Arial" w:cs="Arial"/>
          <w:i/>
          <w:sz w:val="18"/>
          <w:szCs w:val="18"/>
        </w:rPr>
        <w:tab/>
      </w:r>
      <w:r w:rsidRPr="00D13BBA">
        <w:rPr>
          <w:rFonts w:ascii="Arial" w:hAnsi="Arial" w:cs="Arial"/>
          <w:i/>
          <w:sz w:val="18"/>
          <w:szCs w:val="18"/>
        </w:rPr>
        <w:tab/>
      </w:r>
      <w:r w:rsidRPr="00D13BBA">
        <w:rPr>
          <w:rFonts w:ascii="Arial" w:hAnsi="Arial" w:cs="Arial"/>
          <w:i/>
          <w:sz w:val="18"/>
          <w:szCs w:val="18"/>
        </w:rPr>
        <w:tab/>
        <w:t>(</w:t>
      </w:r>
      <w:proofErr w:type="gramStart"/>
      <w:r w:rsidRPr="00D13BBA">
        <w:rPr>
          <w:rFonts w:ascii="Arial" w:hAnsi="Arial" w:cs="Arial"/>
          <w:i/>
          <w:sz w:val="18"/>
          <w:szCs w:val="18"/>
        </w:rPr>
        <w:t>joindre</w:t>
      </w:r>
      <w:proofErr w:type="gramEnd"/>
      <w:r w:rsidRPr="00D13BBA">
        <w:rPr>
          <w:rFonts w:ascii="Arial" w:hAnsi="Arial" w:cs="Arial"/>
          <w:i/>
          <w:sz w:val="18"/>
          <w:szCs w:val="18"/>
        </w:rPr>
        <w:t xml:space="preserve"> les pouvoirs en annexe du présent document.)</w:t>
      </w:r>
    </w:p>
    <w:p w14:paraId="248EB575" w14:textId="77777777" w:rsidR="002904AF" w:rsidRPr="00D13BBA" w:rsidRDefault="002904AF" w:rsidP="001C733C">
      <w:pPr>
        <w:tabs>
          <w:tab w:val="left" w:pos="851"/>
        </w:tabs>
        <w:rPr>
          <w:rFonts w:ascii="Arial" w:hAnsi="Arial" w:cs="Arial"/>
        </w:rPr>
      </w:pPr>
    </w:p>
    <w:p w14:paraId="11D41E40" w14:textId="77777777" w:rsidR="002904AF" w:rsidRPr="00D13BBA" w:rsidRDefault="002904AF" w:rsidP="002904AF">
      <w:pPr>
        <w:tabs>
          <w:tab w:val="left" w:pos="851"/>
        </w:tabs>
        <w:ind w:left="1701" w:hanging="850"/>
        <w:jc w:val="both"/>
        <w:rPr>
          <w:rFonts w:ascii="Arial" w:hAnsi="Arial" w:cs="Arial"/>
          <w:iCs/>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Pr="00D13BBA">
        <w:rPr>
          <w:rFonts w:ascii="Arial" w:hAnsi="Arial" w:cs="Arial"/>
        </w:rPr>
        <w:fldChar w:fldCharType="end"/>
      </w:r>
      <w:r w:rsidRPr="00D13BBA">
        <w:rPr>
          <w:rFonts w:ascii="Arial" w:hAnsi="Arial" w:cs="Arial"/>
        </w:rPr>
        <w:tab/>
      </w:r>
      <w:proofErr w:type="gramStart"/>
      <w:r w:rsidRPr="00D13BBA">
        <w:rPr>
          <w:rFonts w:ascii="Arial" w:hAnsi="Arial" w:cs="Arial"/>
        </w:rPr>
        <w:t>pour</w:t>
      </w:r>
      <w:proofErr w:type="gramEnd"/>
      <w:r w:rsidRPr="00D13BBA">
        <w:rPr>
          <w:rFonts w:ascii="Arial" w:hAnsi="Arial" w:cs="Arial"/>
        </w:rPr>
        <w:t xml:space="preserve"> signer, en leur nom et pour leur compte, les modifications ultérieures du mar</w:t>
      </w:r>
      <w:r w:rsidR="0021527A" w:rsidRPr="00D13BBA">
        <w:rPr>
          <w:rFonts w:ascii="Arial" w:hAnsi="Arial" w:cs="Arial"/>
        </w:rPr>
        <w:t>ché public ou de l’accord-cadre</w:t>
      </w:r>
      <w:r w:rsidRPr="00D13BBA">
        <w:rPr>
          <w:rFonts w:ascii="Arial" w:hAnsi="Arial" w:cs="Arial"/>
        </w:rPr>
        <w:t> ;</w:t>
      </w:r>
    </w:p>
    <w:p w14:paraId="11994170" w14:textId="77777777" w:rsidR="00BE6078" w:rsidRPr="00D13BBA" w:rsidRDefault="00BE6078" w:rsidP="00BE6078">
      <w:pPr>
        <w:tabs>
          <w:tab w:val="left" w:pos="851"/>
        </w:tabs>
        <w:rPr>
          <w:rFonts w:ascii="Arial" w:hAnsi="Arial" w:cs="Arial"/>
        </w:rPr>
      </w:pPr>
      <w:r w:rsidRPr="00D13BBA">
        <w:rPr>
          <w:rFonts w:ascii="Arial" w:hAnsi="Arial" w:cs="Arial"/>
          <w:i/>
          <w:sz w:val="18"/>
          <w:szCs w:val="18"/>
        </w:rPr>
        <w:tab/>
      </w:r>
      <w:r w:rsidRPr="00D13BBA">
        <w:rPr>
          <w:rFonts w:ascii="Arial" w:hAnsi="Arial" w:cs="Arial"/>
          <w:i/>
          <w:sz w:val="18"/>
          <w:szCs w:val="18"/>
        </w:rPr>
        <w:tab/>
      </w:r>
      <w:r w:rsidRPr="00D13BBA">
        <w:rPr>
          <w:rFonts w:ascii="Arial" w:hAnsi="Arial" w:cs="Arial"/>
          <w:i/>
          <w:sz w:val="18"/>
          <w:szCs w:val="18"/>
        </w:rPr>
        <w:tab/>
        <w:t>(</w:t>
      </w:r>
      <w:proofErr w:type="gramStart"/>
      <w:r w:rsidRPr="00D13BBA">
        <w:rPr>
          <w:rFonts w:ascii="Arial" w:hAnsi="Arial" w:cs="Arial"/>
          <w:i/>
          <w:sz w:val="18"/>
          <w:szCs w:val="18"/>
        </w:rPr>
        <w:t>joindre</w:t>
      </w:r>
      <w:proofErr w:type="gramEnd"/>
      <w:r w:rsidRPr="00D13BBA">
        <w:rPr>
          <w:rFonts w:ascii="Arial" w:hAnsi="Arial" w:cs="Arial"/>
          <w:i/>
          <w:sz w:val="18"/>
          <w:szCs w:val="18"/>
        </w:rPr>
        <w:t xml:space="preserve"> les pouvoirs en annexe du présent document.)</w:t>
      </w:r>
    </w:p>
    <w:p w14:paraId="3F702467" w14:textId="77777777" w:rsidR="002904AF" w:rsidRPr="00D13BBA" w:rsidRDefault="002904AF" w:rsidP="002904AF">
      <w:pPr>
        <w:tabs>
          <w:tab w:val="left" w:pos="851"/>
        </w:tabs>
        <w:rPr>
          <w:rFonts w:ascii="Arial" w:hAnsi="Arial" w:cs="Arial"/>
          <w:iCs/>
        </w:rPr>
      </w:pPr>
    </w:p>
    <w:p w14:paraId="4C315E88" w14:textId="77777777" w:rsidR="002904AF" w:rsidRPr="00D13BBA" w:rsidRDefault="002904AF" w:rsidP="002904AF">
      <w:pPr>
        <w:tabs>
          <w:tab w:val="left" w:pos="851"/>
        </w:tabs>
        <w:ind w:left="1134" w:hanging="850"/>
        <w:rPr>
          <w:rFonts w:ascii="Arial" w:hAnsi="Arial" w:cs="Arial"/>
        </w:rPr>
      </w:pPr>
      <w:r w:rsidRPr="00D13BBA">
        <w:rPr>
          <w:rFonts w:ascii="Arial" w:hAnsi="Arial" w:cs="Arial"/>
        </w:rPr>
        <w:tab/>
      </w: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Pr="00D13BBA">
        <w:rPr>
          <w:rFonts w:ascii="Arial" w:hAnsi="Arial" w:cs="Arial"/>
        </w:rPr>
        <w:fldChar w:fldCharType="end"/>
      </w:r>
      <w:r w:rsidRPr="00D13BBA">
        <w:rPr>
          <w:rFonts w:ascii="Arial" w:hAnsi="Arial" w:cs="Arial"/>
          <w:i/>
          <w:iCs/>
        </w:rPr>
        <w:t xml:space="preserve"> </w:t>
      </w:r>
      <w:r w:rsidRPr="00D13BBA">
        <w:rPr>
          <w:rFonts w:ascii="Arial" w:hAnsi="Arial" w:cs="Arial"/>
        </w:rPr>
        <w:tab/>
      </w:r>
      <w:proofErr w:type="gramStart"/>
      <w:r w:rsidRPr="00D13BBA">
        <w:rPr>
          <w:rFonts w:ascii="Arial" w:hAnsi="Arial" w:cs="Arial"/>
        </w:rPr>
        <w:t>ont</w:t>
      </w:r>
      <w:proofErr w:type="gramEnd"/>
      <w:r w:rsidRPr="00D13BBA">
        <w:rPr>
          <w:rFonts w:ascii="Arial" w:hAnsi="Arial" w:cs="Arial"/>
        </w:rPr>
        <w:t xml:space="preserve"> donné mandat au mandataire dans les conditions définies par les pouvoirs joints en annexe.</w:t>
      </w:r>
    </w:p>
    <w:p w14:paraId="1D045C74" w14:textId="77777777" w:rsidR="002904AF" w:rsidRPr="00D13BBA" w:rsidRDefault="002904AF" w:rsidP="002904AF">
      <w:pPr>
        <w:tabs>
          <w:tab w:val="left" w:pos="851"/>
        </w:tabs>
        <w:ind w:left="1134" w:hanging="850"/>
        <w:rPr>
          <w:rFonts w:ascii="Arial" w:hAnsi="Arial" w:cs="Arial"/>
          <w:i/>
          <w:sz w:val="18"/>
          <w:szCs w:val="18"/>
        </w:rPr>
      </w:pPr>
    </w:p>
    <w:p w14:paraId="4B5B87D6" w14:textId="77777777" w:rsidR="001C733C" w:rsidRPr="00D13BBA" w:rsidRDefault="001C733C" w:rsidP="001C733C">
      <w:pPr>
        <w:tabs>
          <w:tab w:val="left" w:pos="851"/>
        </w:tabs>
        <w:rPr>
          <w:rFonts w:ascii="Arial" w:hAnsi="Arial" w:cs="Arial"/>
          <w:i/>
          <w:sz w:val="18"/>
          <w:szCs w:val="18"/>
        </w:rPr>
      </w:pPr>
    </w:p>
    <w:p w14:paraId="1176F157" w14:textId="77777777" w:rsidR="00036500" w:rsidRPr="00D13BBA" w:rsidRDefault="0021527A" w:rsidP="006C4338">
      <w:pPr>
        <w:tabs>
          <w:tab w:val="left" w:pos="851"/>
        </w:tabs>
        <w:rPr>
          <w:rFonts w:ascii="Arial" w:hAnsi="Arial" w:cs="Arial"/>
          <w:i/>
          <w:sz w:val="18"/>
          <w:szCs w:val="18"/>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Pr="00D13BBA">
        <w:rPr>
          <w:rFonts w:ascii="Arial" w:hAnsi="Arial" w:cs="Arial"/>
        </w:rPr>
        <w:fldChar w:fldCharType="end"/>
      </w:r>
      <w:r w:rsidRPr="00D13BBA">
        <w:rPr>
          <w:rFonts w:ascii="Arial" w:hAnsi="Arial" w:cs="Arial"/>
        </w:rPr>
        <w:t xml:space="preserve"> L</w:t>
      </w:r>
      <w:r w:rsidR="00036500" w:rsidRPr="00D13BBA">
        <w:rPr>
          <w:rFonts w:ascii="Arial" w:hAnsi="Arial" w:cs="Arial"/>
        </w:rPr>
        <w:t>es membres du groupement</w:t>
      </w:r>
      <w:r w:rsidR="00332B12" w:rsidRPr="00D13BBA">
        <w:rPr>
          <w:rFonts w:ascii="Arial" w:hAnsi="Arial" w:cs="Arial"/>
        </w:rPr>
        <w:t>, qui signent le présent acte d’engagement</w:t>
      </w:r>
      <w:r w:rsidR="00036500" w:rsidRPr="00D13BBA">
        <w:rPr>
          <w:rFonts w:ascii="Arial" w:hAnsi="Arial" w:cs="Arial"/>
        </w:rPr>
        <w:t> :</w:t>
      </w:r>
    </w:p>
    <w:p w14:paraId="1B154CDB" w14:textId="77777777" w:rsidR="00036500" w:rsidRPr="00D13BBA" w:rsidRDefault="00036500" w:rsidP="006F3DF9">
      <w:pPr>
        <w:tabs>
          <w:tab w:val="left" w:pos="851"/>
        </w:tabs>
        <w:rPr>
          <w:rFonts w:ascii="Arial" w:hAnsi="Arial" w:cs="Arial"/>
        </w:rPr>
      </w:pPr>
      <w:r w:rsidRPr="00D13BBA">
        <w:rPr>
          <w:rFonts w:ascii="Arial" w:hAnsi="Arial" w:cs="Arial"/>
          <w:i/>
          <w:sz w:val="18"/>
          <w:szCs w:val="18"/>
        </w:rPr>
        <w:t>(Cocher la case correspondante.)</w:t>
      </w:r>
    </w:p>
    <w:p w14:paraId="1B323485" w14:textId="77777777" w:rsidR="00036500" w:rsidRPr="00D13BBA" w:rsidRDefault="00036500" w:rsidP="005846FB">
      <w:pPr>
        <w:tabs>
          <w:tab w:val="left" w:pos="851"/>
        </w:tabs>
        <w:rPr>
          <w:rFonts w:ascii="Arial" w:hAnsi="Arial" w:cs="Arial"/>
        </w:rPr>
      </w:pPr>
    </w:p>
    <w:p w14:paraId="70158650" w14:textId="77777777" w:rsidR="00AE7831" w:rsidRPr="00D13BBA" w:rsidRDefault="00AE7831" w:rsidP="009B45B9">
      <w:pPr>
        <w:tabs>
          <w:tab w:val="left" w:pos="851"/>
        </w:tabs>
        <w:ind w:left="1701" w:hanging="850"/>
        <w:jc w:val="both"/>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Pr="00D13BBA">
        <w:rPr>
          <w:rFonts w:ascii="Arial" w:hAnsi="Arial" w:cs="Arial"/>
        </w:rPr>
        <w:fldChar w:fldCharType="end"/>
      </w:r>
      <w:r w:rsidRPr="00D13BBA">
        <w:rPr>
          <w:rFonts w:ascii="Arial" w:hAnsi="Arial" w:cs="Arial"/>
        </w:rPr>
        <w:tab/>
      </w:r>
      <w:proofErr w:type="gramStart"/>
      <w:r w:rsidRPr="00D13BBA">
        <w:rPr>
          <w:rFonts w:ascii="Arial" w:hAnsi="Arial" w:cs="Arial"/>
        </w:rPr>
        <w:t>donnent</w:t>
      </w:r>
      <w:proofErr w:type="gramEnd"/>
      <w:r w:rsidRPr="00D13BBA">
        <w:rPr>
          <w:rFonts w:ascii="Arial" w:hAnsi="Arial" w:cs="Arial"/>
        </w:rPr>
        <w:t xml:space="preserve"> mandat au mandataire, qui l’accepte, pour les représenter vis-à-vis de l’acheteur et pour coordonner l’ensemble des prestations ;</w:t>
      </w:r>
    </w:p>
    <w:p w14:paraId="04CEAD84" w14:textId="77777777" w:rsidR="00AE7831" w:rsidRPr="00D13BBA" w:rsidRDefault="00AE7831" w:rsidP="009B45B9">
      <w:pPr>
        <w:tabs>
          <w:tab w:val="left" w:pos="851"/>
        </w:tabs>
        <w:ind w:left="1701" w:hanging="850"/>
        <w:jc w:val="both"/>
        <w:rPr>
          <w:rFonts w:ascii="Arial" w:hAnsi="Arial" w:cs="Arial"/>
        </w:rPr>
      </w:pPr>
    </w:p>
    <w:p w14:paraId="07E35D93" w14:textId="77777777" w:rsidR="00036500" w:rsidRPr="00D13BBA" w:rsidRDefault="00036500" w:rsidP="009B45B9">
      <w:pPr>
        <w:tabs>
          <w:tab w:val="left" w:pos="851"/>
        </w:tabs>
        <w:ind w:left="1701" w:hanging="850"/>
        <w:jc w:val="both"/>
        <w:rPr>
          <w:rFonts w:ascii="Arial" w:hAnsi="Arial" w:cs="Arial"/>
          <w:iCs/>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Pr="00D13BBA">
        <w:rPr>
          <w:rFonts w:ascii="Arial" w:hAnsi="Arial" w:cs="Arial"/>
        </w:rPr>
        <w:fldChar w:fldCharType="end"/>
      </w:r>
      <w:r w:rsidRPr="00D13BBA">
        <w:rPr>
          <w:rFonts w:ascii="Arial" w:hAnsi="Arial" w:cs="Arial"/>
        </w:rPr>
        <w:tab/>
      </w:r>
      <w:proofErr w:type="gramStart"/>
      <w:r w:rsidRPr="00D13BBA">
        <w:rPr>
          <w:rFonts w:ascii="Arial" w:hAnsi="Arial" w:cs="Arial"/>
        </w:rPr>
        <w:t>donnent</w:t>
      </w:r>
      <w:proofErr w:type="gramEnd"/>
      <w:r w:rsidRPr="00D13BBA">
        <w:rPr>
          <w:rFonts w:ascii="Arial" w:hAnsi="Arial" w:cs="Arial"/>
        </w:rPr>
        <w:t xml:space="preserve"> mandat au mandataire, qui l’accepte, pour signer, en leur nom et pour leur compte, </w:t>
      </w:r>
      <w:r w:rsidR="004A7169" w:rsidRPr="00D13BBA">
        <w:rPr>
          <w:rFonts w:ascii="Arial" w:hAnsi="Arial" w:cs="Arial"/>
        </w:rPr>
        <w:t>les</w:t>
      </w:r>
      <w:r w:rsidRPr="00D13BBA">
        <w:rPr>
          <w:rFonts w:ascii="Arial" w:hAnsi="Arial" w:cs="Arial"/>
        </w:rPr>
        <w:t xml:space="preserve"> modifications ultérieures du marché ou de l’accord-cadre ;</w:t>
      </w:r>
    </w:p>
    <w:p w14:paraId="388981DB" w14:textId="77777777" w:rsidR="00036500" w:rsidRPr="00D13BBA" w:rsidRDefault="00036500" w:rsidP="006C4338">
      <w:pPr>
        <w:tabs>
          <w:tab w:val="left" w:pos="851"/>
        </w:tabs>
        <w:rPr>
          <w:rFonts w:ascii="Arial" w:hAnsi="Arial" w:cs="Arial"/>
          <w:iCs/>
        </w:rPr>
      </w:pPr>
    </w:p>
    <w:p w14:paraId="0E4783E8" w14:textId="77777777" w:rsidR="00036500" w:rsidRPr="00D13BBA" w:rsidRDefault="00844DAA" w:rsidP="009B45B9">
      <w:pPr>
        <w:tabs>
          <w:tab w:val="left" w:pos="851"/>
        </w:tabs>
        <w:ind w:left="1134" w:hanging="850"/>
        <w:rPr>
          <w:rFonts w:ascii="Arial" w:hAnsi="Arial" w:cs="Arial"/>
          <w:i/>
          <w:sz w:val="18"/>
          <w:szCs w:val="18"/>
        </w:rPr>
      </w:pPr>
      <w:r w:rsidRPr="00D13BBA">
        <w:rPr>
          <w:rFonts w:ascii="Arial" w:hAnsi="Arial" w:cs="Arial"/>
        </w:rPr>
        <w:tab/>
      </w:r>
      <w:r w:rsidR="00036500" w:rsidRPr="00D13BBA">
        <w:rPr>
          <w:rFonts w:ascii="Arial" w:hAnsi="Arial" w:cs="Arial"/>
        </w:rPr>
        <w:fldChar w:fldCharType="begin">
          <w:ffData>
            <w:name w:val=""/>
            <w:enabled/>
            <w:calcOnExit w:val="0"/>
            <w:checkBox>
              <w:size w:val="20"/>
              <w:default w:val="0"/>
            </w:checkBox>
          </w:ffData>
        </w:fldChar>
      </w:r>
      <w:r w:rsidR="00036500" w:rsidRPr="00D13BBA">
        <w:rPr>
          <w:rFonts w:ascii="Arial" w:hAnsi="Arial" w:cs="Arial"/>
        </w:rPr>
        <w:instrText xml:space="preserve"> FORMCHECKBOX </w:instrText>
      </w:r>
      <w:r w:rsidR="008C6BD7">
        <w:rPr>
          <w:rFonts w:ascii="Arial" w:hAnsi="Arial" w:cs="Arial"/>
        </w:rPr>
      </w:r>
      <w:r w:rsidR="008C6BD7">
        <w:rPr>
          <w:rFonts w:ascii="Arial" w:hAnsi="Arial" w:cs="Arial"/>
        </w:rPr>
        <w:fldChar w:fldCharType="separate"/>
      </w:r>
      <w:r w:rsidR="00036500" w:rsidRPr="00D13BBA">
        <w:rPr>
          <w:rFonts w:ascii="Arial" w:hAnsi="Arial" w:cs="Arial"/>
        </w:rPr>
        <w:fldChar w:fldCharType="end"/>
      </w:r>
      <w:r w:rsidR="00036500" w:rsidRPr="00D13BBA">
        <w:rPr>
          <w:rFonts w:ascii="Arial" w:hAnsi="Arial" w:cs="Arial"/>
          <w:i/>
          <w:iCs/>
        </w:rPr>
        <w:t xml:space="preserve"> </w:t>
      </w:r>
      <w:r w:rsidR="00036500" w:rsidRPr="00D13BBA">
        <w:rPr>
          <w:rFonts w:ascii="Arial" w:hAnsi="Arial" w:cs="Arial"/>
        </w:rPr>
        <w:tab/>
      </w:r>
      <w:proofErr w:type="gramStart"/>
      <w:r w:rsidR="00036500" w:rsidRPr="00D13BBA">
        <w:rPr>
          <w:rFonts w:ascii="Arial" w:hAnsi="Arial" w:cs="Arial"/>
        </w:rPr>
        <w:t>donnent</w:t>
      </w:r>
      <w:proofErr w:type="gramEnd"/>
      <w:r w:rsidR="00036500" w:rsidRPr="00D13BBA">
        <w:rPr>
          <w:rFonts w:ascii="Arial" w:hAnsi="Arial" w:cs="Arial"/>
        </w:rPr>
        <w:t xml:space="preserve"> mandat au mandataire dans les conditions définies ci-dessous</w:t>
      </w:r>
      <w:r w:rsidRPr="00D13BBA">
        <w:rPr>
          <w:rFonts w:ascii="Arial" w:hAnsi="Arial" w:cs="Arial"/>
        </w:rPr>
        <w:t> :</w:t>
      </w:r>
    </w:p>
    <w:p w14:paraId="454B2185" w14:textId="209BEFE4" w:rsidR="009B1CD0" w:rsidRDefault="00844DAA" w:rsidP="00DF2796">
      <w:pPr>
        <w:tabs>
          <w:tab w:val="left" w:pos="851"/>
        </w:tabs>
        <w:ind w:left="1134" w:hanging="850"/>
        <w:rPr>
          <w:rFonts w:ascii="Arial" w:hAnsi="Arial" w:cs="Arial"/>
        </w:rPr>
      </w:pPr>
      <w:r w:rsidRPr="00D13BBA">
        <w:rPr>
          <w:rFonts w:ascii="Arial" w:hAnsi="Arial" w:cs="Arial"/>
          <w:i/>
          <w:sz w:val="18"/>
          <w:szCs w:val="18"/>
        </w:rPr>
        <w:tab/>
      </w:r>
      <w:r w:rsidR="00405CD3" w:rsidRPr="00D13BBA">
        <w:rPr>
          <w:rFonts w:ascii="Arial" w:hAnsi="Arial" w:cs="Arial"/>
          <w:i/>
          <w:sz w:val="18"/>
          <w:szCs w:val="18"/>
        </w:rPr>
        <w:tab/>
      </w:r>
      <w:r w:rsidRPr="00D13BBA">
        <w:rPr>
          <w:rFonts w:ascii="Arial" w:hAnsi="Arial" w:cs="Arial"/>
          <w:i/>
          <w:sz w:val="18"/>
          <w:szCs w:val="18"/>
        </w:rPr>
        <w:tab/>
      </w:r>
      <w:r w:rsidRPr="00D13BBA">
        <w:rPr>
          <w:rFonts w:ascii="Arial" w:hAnsi="Arial" w:cs="Arial"/>
          <w:i/>
          <w:sz w:val="18"/>
          <w:szCs w:val="18"/>
        </w:rPr>
        <w:tab/>
      </w:r>
      <w:r w:rsidR="00036500" w:rsidRPr="00D13BBA">
        <w:rPr>
          <w:rFonts w:ascii="Arial" w:hAnsi="Arial" w:cs="Arial"/>
          <w:i/>
          <w:sz w:val="18"/>
          <w:szCs w:val="18"/>
        </w:rPr>
        <w:t>(Donner des précisions sur l’étendue du mandat.)</w:t>
      </w:r>
    </w:p>
    <w:p w14:paraId="194ECB3B" w14:textId="77777777" w:rsidR="00DF2796" w:rsidRPr="00D13BBA" w:rsidRDefault="00DF2796" w:rsidP="00DF2796">
      <w:pPr>
        <w:tabs>
          <w:tab w:val="left" w:pos="851"/>
        </w:tabs>
        <w:ind w:left="1134" w:hanging="850"/>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D13BBA" w14:paraId="787FBA46"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E51C96D"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Nom, prénom et qualité</w:t>
            </w:r>
          </w:p>
          <w:p w14:paraId="52A939D5"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lastRenderedPageBreak/>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11C7520"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lastRenderedPageBreak/>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610CE"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Signature</w:t>
            </w:r>
          </w:p>
        </w:tc>
      </w:tr>
      <w:tr w:rsidR="00332B12" w:rsidRPr="00D13BBA" w14:paraId="0A10274F" w14:textId="77777777" w:rsidTr="00192FD7">
        <w:trPr>
          <w:trHeight w:val="1021"/>
        </w:trPr>
        <w:tc>
          <w:tcPr>
            <w:tcW w:w="4644" w:type="dxa"/>
            <w:tcBorders>
              <w:top w:val="single" w:sz="4" w:space="0" w:color="000000"/>
              <w:left w:val="single" w:sz="4" w:space="0" w:color="000000"/>
            </w:tcBorders>
            <w:shd w:val="clear" w:color="auto" w:fill="CCFFFF"/>
          </w:tcPr>
          <w:p w14:paraId="571A10FB" w14:textId="77777777" w:rsidR="00332B12" w:rsidRPr="00D13BBA"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E0A4946" w14:textId="77777777" w:rsidR="00332B12" w:rsidRPr="00D13BBA"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BA9BEFA" w14:textId="77777777" w:rsidR="00332B12" w:rsidRPr="00D13BBA" w:rsidRDefault="00332B12" w:rsidP="00B054DA">
            <w:pPr>
              <w:tabs>
                <w:tab w:val="left" w:pos="851"/>
              </w:tabs>
              <w:snapToGrid w:val="0"/>
              <w:jc w:val="both"/>
              <w:rPr>
                <w:rFonts w:ascii="Arial" w:hAnsi="Arial" w:cs="Arial"/>
                <w:b/>
                <w:bCs/>
              </w:rPr>
            </w:pPr>
          </w:p>
        </w:tc>
      </w:tr>
      <w:tr w:rsidR="00332B12" w:rsidRPr="00D13BBA" w14:paraId="0F155C78" w14:textId="77777777" w:rsidTr="00192FD7">
        <w:trPr>
          <w:trHeight w:val="1021"/>
        </w:trPr>
        <w:tc>
          <w:tcPr>
            <w:tcW w:w="4644" w:type="dxa"/>
            <w:tcBorders>
              <w:left w:val="single" w:sz="4" w:space="0" w:color="000000"/>
              <w:bottom w:val="single" w:sz="4" w:space="0" w:color="auto"/>
            </w:tcBorders>
            <w:shd w:val="clear" w:color="auto" w:fill="auto"/>
          </w:tcPr>
          <w:p w14:paraId="28C0B4CD" w14:textId="77777777" w:rsidR="00332B12" w:rsidRPr="00D13BBA"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03E4F1AC" w14:textId="77777777" w:rsidR="00332B12" w:rsidRPr="00D13BBA"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0117F4C2" w14:textId="77777777" w:rsidR="00332B12" w:rsidRPr="00D13BBA" w:rsidRDefault="00332B12" w:rsidP="00B054DA">
            <w:pPr>
              <w:tabs>
                <w:tab w:val="left" w:pos="851"/>
              </w:tabs>
              <w:snapToGrid w:val="0"/>
              <w:jc w:val="both"/>
              <w:rPr>
                <w:rFonts w:ascii="Arial" w:hAnsi="Arial" w:cs="Arial"/>
                <w:b/>
                <w:bCs/>
              </w:rPr>
            </w:pPr>
          </w:p>
        </w:tc>
      </w:tr>
    </w:tbl>
    <w:p w14:paraId="41891E98" w14:textId="77777777" w:rsidR="00332B12" w:rsidRPr="00D13BBA" w:rsidRDefault="00332B12" w:rsidP="00332B12">
      <w:pPr>
        <w:tabs>
          <w:tab w:val="left" w:pos="851"/>
        </w:tabs>
        <w:jc w:val="both"/>
        <w:rPr>
          <w:rFonts w:ascii="Arial" w:hAnsi="Arial" w:cs="Arial"/>
        </w:rPr>
      </w:pPr>
      <w:r w:rsidRPr="00D13BBA">
        <w:rPr>
          <w:rFonts w:ascii="Arial" w:hAnsi="Arial" w:cs="Arial"/>
          <w:sz w:val="18"/>
          <w:szCs w:val="18"/>
        </w:rPr>
        <w:t>(*) Le signataire doit avoir le pouvoir d’engager la personne qu’il représente.</w:t>
      </w:r>
    </w:p>
    <w:p w14:paraId="446778A2" w14:textId="77777777" w:rsidR="009B1CD0" w:rsidRPr="00D13BBA" w:rsidRDefault="009B1CD0" w:rsidP="006C4338">
      <w:pPr>
        <w:tabs>
          <w:tab w:val="left" w:pos="851"/>
        </w:tabs>
        <w:rPr>
          <w:rFonts w:ascii="Arial" w:hAnsi="Arial" w:cs="Arial"/>
        </w:rPr>
      </w:pPr>
    </w:p>
    <w:p w14:paraId="508BC50E" w14:textId="77777777" w:rsidR="009B1CD0" w:rsidRPr="00D13BBA"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13BBA" w14:paraId="0F547CCF" w14:textId="77777777">
        <w:tc>
          <w:tcPr>
            <w:tcW w:w="10277" w:type="dxa"/>
            <w:shd w:val="clear" w:color="auto" w:fill="66CCFF"/>
          </w:tcPr>
          <w:p w14:paraId="1D137AA3" w14:textId="77777777" w:rsidR="009B1CD0" w:rsidRPr="00D13BBA" w:rsidRDefault="009B1CD0" w:rsidP="005846FB">
            <w:pPr>
              <w:pStyle w:val="Titre4"/>
              <w:tabs>
                <w:tab w:val="left" w:pos="851"/>
              </w:tabs>
            </w:pPr>
            <w:r w:rsidRPr="00D13BBA">
              <w:rPr>
                <w:sz w:val="22"/>
                <w:szCs w:val="22"/>
              </w:rPr>
              <w:t xml:space="preserve">D - Identification </w:t>
            </w:r>
            <w:r w:rsidR="001C40C0" w:rsidRPr="00D13BBA">
              <w:rPr>
                <w:sz w:val="22"/>
                <w:szCs w:val="22"/>
              </w:rPr>
              <w:t>et signature de l’acheteur</w:t>
            </w:r>
            <w:r w:rsidRPr="00D13BBA">
              <w:rPr>
                <w:sz w:val="22"/>
                <w:szCs w:val="22"/>
              </w:rPr>
              <w:t>.</w:t>
            </w:r>
          </w:p>
        </w:tc>
      </w:tr>
    </w:tbl>
    <w:p w14:paraId="3744D084" w14:textId="77777777" w:rsidR="009B1CD0" w:rsidRPr="00D13BBA" w:rsidRDefault="009B1CD0" w:rsidP="006C4338">
      <w:pPr>
        <w:tabs>
          <w:tab w:val="left" w:pos="851"/>
        </w:tabs>
        <w:rPr>
          <w:rFonts w:ascii="Arial" w:hAnsi="Arial" w:cs="Arial"/>
        </w:rPr>
      </w:pPr>
    </w:p>
    <w:p w14:paraId="66001E16" w14:textId="77777777" w:rsidR="00A67D0B" w:rsidRPr="00D13BBA" w:rsidRDefault="000424B2" w:rsidP="00A67D0B">
      <w:pPr>
        <w:keepNext/>
        <w:numPr>
          <w:ilvl w:val="0"/>
          <w:numId w:val="1"/>
        </w:numPr>
        <w:tabs>
          <w:tab w:val="left" w:pos="567"/>
          <w:tab w:val="left" w:pos="851"/>
        </w:tabs>
        <w:ind w:left="0" w:firstLine="0"/>
        <w:jc w:val="both"/>
        <w:outlineLvl w:val="0"/>
        <w:rPr>
          <w:rFonts w:ascii="Arial" w:hAnsi="Arial" w:cs="Arial"/>
          <w:bCs/>
          <w:i/>
          <w:iCs/>
          <w:sz w:val="18"/>
          <w:szCs w:val="18"/>
        </w:rPr>
      </w:pPr>
      <w:r w:rsidRPr="00D13BBA">
        <w:rPr>
          <w:rFonts w:ascii="Arial" w:eastAsia="Wingdings" w:hAnsi="Arial" w:cs="Arial"/>
          <w:color w:val="66CCFF"/>
          <w:spacing w:val="-10"/>
        </w:rPr>
        <w:t></w:t>
      </w:r>
      <w:r w:rsidRPr="00D13BBA">
        <w:rPr>
          <w:rFonts w:ascii="Arial" w:eastAsia="Arial" w:hAnsi="Arial" w:cs="Arial"/>
          <w:b/>
          <w:spacing w:val="-10"/>
        </w:rPr>
        <w:t xml:space="preserve"> </w:t>
      </w:r>
      <w:r w:rsidRPr="00D13BBA">
        <w:rPr>
          <w:rFonts w:ascii="Arial" w:eastAsia="Arial" w:hAnsi="Arial" w:cs="Arial"/>
          <w:spacing w:val="-10"/>
        </w:rPr>
        <w:t>Désignation</w:t>
      </w:r>
      <w:r w:rsidR="00A67D0B" w:rsidRPr="00D13BBA">
        <w:rPr>
          <w:rFonts w:ascii="Arial" w:hAnsi="Arial" w:cs="Arial"/>
          <w:bCs/>
          <w:iCs/>
        </w:rPr>
        <w:t xml:space="preserve"> de l’acheteur :</w:t>
      </w:r>
    </w:p>
    <w:p w14:paraId="2D8F0C6F" w14:textId="77777777" w:rsidR="00A67D0B" w:rsidRPr="00D13BBA" w:rsidRDefault="00A67D0B" w:rsidP="00A67D0B">
      <w:pPr>
        <w:tabs>
          <w:tab w:val="left" w:pos="851"/>
        </w:tabs>
        <w:jc w:val="both"/>
        <w:rPr>
          <w:rFonts w:ascii="Arial" w:hAnsi="Arial" w:cs="Arial"/>
        </w:rPr>
      </w:pPr>
    </w:p>
    <w:p w14:paraId="63DCBB04" w14:textId="77777777" w:rsidR="00A67D0B" w:rsidRPr="00D13BBA" w:rsidRDefault="00A67D0B" w:rsidP="00A67D0B">
      <w:pPr>
        <w:tabs>
          <w:tab w:val="left" w:pos="851"/>
          <w:tab w:val="center" w:pos="4536"/>
          <w:tab w:val="right" w:pos="9072"/>
        </w:tabs>
        <w:jc w:val="center"/>
        <w:rPr>
          <w:rFonts w:ascii="Arial" w:hAnsi="Arial" w:cs="Arial"/>
        </w:rPr>
      </w:pPr>
      <w:r w:rsidRPr="00D13BBA">
        <w:rPr>
          <w:rFonts w:ascii="Arial" w:hAnsi="Arial" w:cs="Arial"/>
        </w:rPr>
        <w:t>MIN</w:t>
      </w:r>
      <w:r w:rsidR="00B67917" w:rsidRPr="00D13BBA">
        <w:rPr>
          <w:rFonts w:ascii="Arial" w:hAnsi="Arial" w:cs="Arial"/>
        </w:rPr>
        <w:t>ARM</w:t>
      </w:r>
      <w:r w:rsidRPr="00D13BBA">
        <w:rPr>
          <w:rFonts w:ascii="Arial" w:hAnsi="Arial" w:cs="Arial"/>
        </w:rPr>
        <w:t>/SGA</w:t>
      </w:r>
      <w:r w:rsidR="00CE0DEC" w:rsidRPr="00D13BBA">
        <w:rPr>
          <w:rFonts w:ascii="Arial" w:hAnsi="Arial" w:cs="Arial"/>
        </w:rPr>
        <w:t>/SDPAMG</w:t>
      </w:r>
      <w:r w:rsidRPr="00D13BBA">
        <w:rPr>
          <w:rFonts w:ascii="Arial" w:hAnsi="Arial" w:cs="Arial"/>
        </w:rPr>
        <w:t xml:space="preserve"> </w:t>
      </w:r>
      <w:r w:rsidR="00E10C07" w:rsidRPr="00D13BBA">
        <w:rPr>
          <w:rFonts w:ascii="Arial" w:hAnsi="Arial" w:cs="Arial"/>
        </w:rPr>
        <w:t>–</w:t>
      </w:r>
      <w:r w:rsidRPr="00D13BBA">
        <w:rPr>
          <w:rFonts w:ascii="Arial" w:hAnsi="Arial" w:cs="Arial"/>
        </w:rPr>
        <w:t xml:space="preserve"> PC</w:t>
      </w:r>
      <w:r w:rsidR="00E10C07" w:rsidRPr="00D13BBA">
        <w:rPr>
          <w:rFonts w:ascii="Arial" w:hAnsi="Arial" w:cs="Arial"/>
        </w:rPr>
        <w:t>0</w:t>
      </w:r>
      <w:r w:rsidR="000B348E" w:rsidRPr="00D13BBA">
        <w:rPr>
          <w:rFonts w:ascii="Arial" w:hAnsi="Arial" w:cs="Arial"/>
        </w:rPr>
        <w:t>4</w:t>
      </w:r>
    </w:p>
    <w:p w14:paraId="25FF673D" w14:textId="77777777" w:rsidR="00A67D0B" w:rsidRPr="00D13BBA" w:rsidRDefault="00A67D0B" w:rsidP="00A67D0B">
      <w:pPr>
        <w:tabs>
          <w:tab w:val="left" w:pos="851"/>
          <w:tab w:val="center" w:pos="4536"/>
          <w:tab w:val="right" w:pos="9072"/>
        </w:tabs>
        <w:jc w:val="center"/>
        <w:rPr>
          <w:rFonts w:ascii="Arial" w:hAnsi="Arial" w:cs="Arial"/>
        </w:rPr>
      </w:pPr>
      <w:r w:rsidRPr="00D13BBA">
        <w:rPr>
          <w:rFonts w:ascii="Arial" w:hAnsi="Arial" w:cs="Arial"/>
        </w:rPr>
        <w:t xml:space="preserve">60, boulevard du général Martial </w:t>
      </w:r>
      <w:proofErr w:type="spellStart"/>
      <w:r w:rsidRPr="00D13BBA">
        <w:rPr>
          <w:rFonts w:ascii="Arial" w:hAnsi="Arial" w:cs="Arial"/>
        </w:rPr>
        <w:t>Valin</w:t>
      </w:r>
      <w:proofErr w:type="spellEnd"/>
    </w:p>
    <w:p w14:paraId="52286062" w14:textId="77777777" w:rsidR="00A67D0B" w:rsidRPr="00D13BBA" w:rsidRDefault="00A67D0B" w:rsidP="00C85941">
      <w:pPr>
        <w:tabs>
          <w:tab w:val="left" w:pos="851"/>
          <w:tab w:val="center" w:pos="4536"/>
          <w:tab w:val="right" w:pos="9072"/>
        </w:tabs>
        <w:jc w:val="center"/>
        <w:rPr>
          <w:rFonts w:ascii="Arial" w:hAnsi="Arial" w:cs="Arial"/>
        </w:rPr>
      </w:pPr>
      <w:r w:rsidRPr="00D13BBA">
        <w:rPr>
          <w:rFonts w:ascii="Arial" w:hAnsi="Arial" w:cs="Arial"/>
        </w:rPr>
        <w:t>CS 21623</w:t>
      </w:r>
      <w:r w:rsidR="00C85941" w:rsidRPr="00D13BBA">
        <w:rPr>
          <w:rFonts w:ascii="Arial" w:hAnsi="Arial" w:cs="Arial"/>
        </w:rPr>
        <w:t xml:space="preserve"> - </w:t>
      </w:r>
      <w:r w:rsidRPr="00D13BBA">
        <w:rPr>
          <w:rFonts w:ascii="Arial" w:hAnsi="Arial" w:cs="Arial"/>
        </w:rPr>
        <w:t>75509 PARIS CEDEX 15</w:t>
      </w:r>
    </w:p>
    <w:p w14:paraId="7206658B" w14:textId="77777777" w:rsidR="00A67D0B" w:rsidRPr="00D13BBA" w:rsidRDefault="00A67D0B" w:rsidP="00A67D0B">
      <w:pPr>
        <w:tabs>
          <w:tab w:val="left" w:pos="851"/>
        </w:tabs>
        <w:jc w:val="both"/>
        <w:rPr>
          <w:rFonts w:ascii="Arial" w:hAnsi="Arial" w:cs="Arial"/>
        </w:rPr>
      </w:pPr>
    </w:p>
    <w:p w14:paraId="7A726C72" w14:textId="77777777" w:rsidR="00A67D0B" w:rsidRPr="00D13BBA" w:rsidRDefault="000424B2" w:rsidP="00A67D0B">
      <w:pPr>
        <w:tabs>
          <w:tab w:val="left" w:pos="426"/>
          <w:tab w:val="left" w:pos="851"/>
          <w:tab w:val="left" w:pos="5103"/>
        </w:tabs>
        <w:jc w:val="both"/>
        <w:rPr>
          <w:rFonts w:ascii="Arial" w:hAnsi="Arial" w:cs="Arial"/>
          <w:i/>
          <w:sz w:val="18"/>
          <w:szCs w:val="18"/>
        </w:rPr>
      </w:pPr>
      <w:r w:rsidRPr="00D13BBA">
        <w:rPr>
          <w:rFonts w:ascii="Arial" w:eastAsia="Wingdings" w:hAnsi="Arial" w:cs="Arial"/>
          <w:b/>
          <w:color w:val="66CCFF"/>
          <w:spacing w:val="-10"/>
        </w:rPr>
        <w:t></w:t>
      </w:r>
      <w:r w:rsidRPr="00D13BBA">
        <w:rPr>
          <w:rFonts w:ascii="Arial" w:eastAsia="Arial" w:hAnsi="Arial" w:cs="Arial"/>
          <w:b/>
          <w:spacing w:val="-10"/>
        </w:rPr>
        <w:t xml:space="preserve"> </w:t>
      </w:r>
      <w:r w:rsidRPr="00D13BBA">
        <w:rPr>
          <w:rFonts w:ascii="Arial" w:eastAsia="Arial" w:hAnsi="Arial" w:cs="Arial"/>
          <w:spacing w:val="-10"/>
        </w:rPr>
        <w:t>Nom</w:t>
      </w:r>
      <w:r w:rsidR="00A67D0B" w:rsidRPr="00D13BBA">
        <w:rPr>
          <w:rFonts w:ascii="Arial" w:hAnsi="Arial" w:cs="Arial"/>
        </w:rPr>
        <w:t>, p</w:t>
      </w:r>
      <w:r w:rsidR="00915748" w:rsidRPr="00D13BBA">
        <w:rPr>
          <w:rFonts w:ascii="Arial" w:hAnsi="Arial" w:cs="Arial"/>
        </w:rPr>
        <w:t xml:space="preserve">rénom, qualité du signataire de l’accord-cadre </w:t>
      </w:r>
      <w:r w:rsidR="00A67D0B" w:rsidRPr="00D13BBA">
        <w:rPr>
          <w:rFonts w:ascii="Arial" w:hAnsi="Arial" w:cs="Arial"/>
        </w:rPr>
        <w:t>:</w:t>
      </w:r>
    </w:p>
    <w:p w14:paraId="12B7416F" w14:textId="77777777" w:rsidR="00915748" w:rsidRPr="00D13BBA" w:rsidRDefault="00915748" w:rsidP="00915748">
      <w:pPr>
        <w:suppressAutoHyphens w:val="0"/>
        <w:autoSpaceDE w:val="0"/>
        <w:autoSpaceDN w:val="0"/>
        <w:adjustRightInd w:val="0"/>
        <w:rPr>
          <w:rFonts w:ascii="Arial" w:eastAsia="SymbolMT" w:hAnsi="Arial" w:cs="Arial"/>
          <w:lang w:eastAsia="fr-FR"/>
        </w:rPr>
      </w:pPr>
    </w:p>
    <w:p w14:paraId="1B560815" w14:textId="77777777" w:rsidR="00915748" w:rsidRPr="00D13BBA" w:rsidRDefault="00915748" w:rsidP="00915748">
      <w:pPr>
        <w:suppressAutoHyphens w:val="0"/>
        <w:autoSpaceDE w:val="0"/>
        <w:autoSpaceDN w:val="0"/>
        <w:adjustRightInd w:val="0"/>
        <w:rPr>
          <w:rFonts w:ascii="Arial" w:eastAsia="SymbolMT" w:hAnsi="Arial" w:cs="Arial"/>
          <w:lang w:eastAsia="fr-FR"/>
        </w:rPr>
      </w:pPr>
      <w:r w:rsidRPr="00D13BBA">
        <w:rPr>
          <w:rFonts w:ascii="Arial" w:eastAsia="SymbolMT" w:hAnsi="Arial" w:cs="Arial"/>
          <w:lang w:eastAsia="fr-FR"/>
        </w:rPr>
        <w:t> Le sous-directeur de la préfiguration de l’agence ministérielle de gestion</w:t>
      </w:r>
    </w:p>
    <w:p w14:paraId="4E80CF6A" w14:textId="77777777" w:rsidR="00915748" w:rsidRPr="00D13BBA" w:rsidRDefault="00915748" w:rsidP="00915748">
      <w:pPr>
        <w:suppressAutoHyphens w:val="0"/>
        <w:autoSpaceDE w:val="0"/>
        <w:autoSpaceDN w:val="0"/>
        <w:adjustRightInd w:val="0"/>
        <w:rPr>
          <w:rFonts w:ascii="Arial" w:eastAsia="SymbolMT" w:hAnsi="Arial" w:cs="Arial"/>
          <w:lang w:eastAsia="fr-FR"/>
        </w:rPr>
      </w:pPr>
      <w:proofErr w:type="gramStart"/>
      <w:r w:rsidRPr="00D13BBA">
        <w:rPr>
          <w:rFonts w:ascii="Arial" w:eastAsia="SymbolMT" w:hAnsi="Arial" w:cs="Arial"/>
          <w:lang w:eastAsia="fr-FR"/>
        </w:rPr>
        <w:t>ou</w:t>
      </w:r>
      <w:proofErr w:type="gramEnd"/>
    </w:p>
    <w:p w14:paraId="3EA201C8" w14:textId="77777777" w:rsidR="00915748" w:rsidRPr="00D13BBA" w:rsidRDefault="00915748" w:rsidP="00915748">
      <w:pPr>
        <w:tabs>
          <w:tab w:val="left" w:pos="851"/>
        </w:tabs>
        <w:jc w:val="both"/>
        <w:rPr>
          <w:rFonts w:ascii="Arial" w:eastAsia="SymbolMT" w:hAnsi="Arial" w:cs="Arial"/>
          <w:lang w:eastAsia="fr-FR"/>
        </w:rPr>
      </w:pPr>
      <w:r w:rsidRPr="00D13BBA">
        <w:rPr>
          <w:rFonts w:ascii="Arial" w:eastAsia="SymbolMT" w:hAnsi="Arial" w:cs="Arial"/>
          <w:lang w:eastAsia="fr-FR"/>
        </w:rPr>
        <w:t> L</w:t>
      </w:r>
      <w:r w:rsidR="000B348E" w:rsidRPr="00D13BBA">
        <w:rPr>
          <w:rFonts w:ascii="Arial" w:eastAsia="SymbolMT" w:hAnsi="Arial" w:cs="Arial"/>
          <w:lang w:eastAsia="fr-FR"/>
        </w:rPr>
        <w:t xml:space="preserve">’adjoint </w:t>
      </w:r>
      <w:r w:rsidRPr="00D13BBA">
        <w:rPr>
          <w:rFonts w:ascii="Arial" w:eastAsia="SymbolMT" w:hAnsi="Arial" w:cs="Arial"/>
          <w:lang w:eastAsia="fr-FR"/>
        </w:rPr>
        <w:t>au sous-directeur de la préfiguration de l’agence ministérielle de gestion</w:t>
      </w:r>
    </w:p>
    <w:p w14:paraId="682B1B30" w14:textId="77777777" w:rsidR="00A67D0B" w:rsidRPr="00D13BBA" w:rsidRDefault="00A67D0B" w:rsidP="00A67D0B">
      <w:pPr>
        <w:tabs>
          <w:tab w:val="left" w:pos="851"/>
        </w:tabs>
        <w:jc w:val="both"/>
        <w:rPr>
          <w:rFonts w:ascii="Arial" w:hAnsi="Arial" w:cs="Arial"/>
        </w:rPr>
      </w:pPr>
    </w:p>
    <w:p w14:paraId="58BEEFDB" w14:textId="77777777" w:rsidR="00A67D0B" w:rsidRPr="00D13BBA" w:rsidRDefault="00A67D0B" w:rsidP="00405CD3">
      <w:pPr>
        <w:tabs>
          <w:tab w:val="left" w:pos="851"/>
        </w:tabs>
        <w:ind w:left="284" w:hanging="284"/>
        <w:jc w:val="both"/>
        <w:rPr>
          <w:rFonts w:ascii="Arial" w:hAnsi="Arial" w:cs="Arial"/>
          <w:i/>
          <w:sz w:val="18"/>
          <w:szCs w:val="18"/>
        </w:rPr>
      </w:pPr>
      <w:r w:rsidRPr="00D13BBA">
        <w:rPr>
          <w:rFonts w:ascii="Arial" w:eastAsia="Wingdings" w:hAnsi="Arial" w:cs="Arial"/>
          <w:b/>
          <w:color w:val="66CCFF"/>
          <w:spacing w:val="-10"/>
        </w:rPr>
        <w:t></w:t>
      </w:r>
      <w:r w:rsidRPr="00D13BBA">
        <w:rPr>
          <w:rFonts w:ascii="Arial" w:eastAsia="Arial" w:hAnsi="Arial" w:cs="Arial"/>
          <w:spacing w:val="-10"/>
        </w:rPr>
        <w:t xml:space="preserve"> </w:t>
      </w:r>
      <w:r w:rsidR="00405CD3" w:rsidRPr="00D13BBA">
        <w:rPr>
          <w:rFonts w:ascii="Arial" w:eastAsia="Arial" w:hAnsi="Arial" w:cs="Arial"/>
          <w:spacing w:val="-10"/>
        </w:rPr>
        <w:tab/>
      </w:r>
      <w:r w:rsidRPr="00D13BBA">
        <w:rPr>
          <w:rFonts w:ascii="Arial" w:hAnsi="Arial" w:cs="Arial"/>
        </w:rPr>
        <w:t xml:space="preserve">Personne habilitée à donner les renseignements prévus </w:t>
      </w:r>
      <w:r w:rsidR="006C2960" w:rsidRPr="00D13BBA">
        <w:rPr>
          <w:rFonts w:ascii="Arial" w:hAnsi="Arial" w:cs="Arial"/>
        </w:rPr>
        <w:t>à l’</w:t>
      </w:r>
      <w:hyperlink r:id="rId22" w:history="1">
        <w:r w:rsidR="006C2960" w:rsidRPr="00D13BBA">
          <w:rPr>
            <w:rStyle w:val="Lienhypertexte"/>
            <w:rFonts w:ascii="Arial" w:hAnsi="Arial" w:cs="Arial"/>
          </w:rPr>
          <w:t>article R. 2191-59</w:t>
        </w:r>
      </w:hyperlink>
      <w:r w:rsidR="006C2960" w:rsidRPr="00D13BBA">
        <w:rPr>
          <w:rFonts w:ascii="Arial" w:hAnsi="Arial" w:cs="Arial"/>
        </w:rPr>
        <w:t xml:space="preserve"> du code de la commande publique, auquel renvoie l’</w:t>
      </w:r>
      <w:hyperlink r:id="rId23" w:history="1">
        <w:r w:rsidR="006C2960" w:rsidRPr="00D13BBA">
          <w:rPr>
            <w:rStyle w:val="Lienhypertexte"/>
            <w:rFonts w:ascii="Arial" w:hAnsi="Arial" w:cs="Arial"/>
          </w:rPr>
          <w:t>article R. 2391-28</w:t>
        </w:r>
      </w:hyperlink>
      <w:r w:rsidR="006C2960" w:rsidRPr="00D13BBA">
        <w:rPr>
          <w:rFonts w:ascii="Arial" w:hAnsi="Arial" w:cs="Arial"/>
        </w:rPr>
        <w:t xml:space="preserve"> du même code</w:t>
      </w:r>
      <w:r w:rsidR="006C2960" w:rsidRPr="00D13BBA" w:rsidDel="003A7270">
        <w:rPr>
          <w:rFonts w:ascii="Arial" w:hAnsi="Arial" w:cs="Arial"/>
        </w:rPr>
        <w:t xml:space="preserve"> </w:t>
      </w:r>
      <w:r w:rsidRPr="00D13BBA">
        <w:rPr>
          <w:rFonts w:ascii="Arial" w:hAnsi="Arial" w:cs="Arial"/>
        </w:rPr>
        <w:t>(nantissements ou cessions de créances)</w:t>
      </w:r>
      <w:r w:rsidRPr="00D13BBA">
        <w:rPr>
          <w:rFonts w:ascii="Arial" w:hAnsi="Arial" w:cs="Arial"/>
          <w:i/>
          <w:sz w:val="18"/>
          <w:szCs w:val="18"/>
        </w:rPr>
        <w:t> :</w:t>
      </w:r>
    </w:p>
    <w:p w14:paraId="30048238" w14:textId="77777777" w:rsidR="00A67D0B" w:rsidRPr="00D13BBA" w:rsidRDefault="00A67D0B" w:rsidP="00A67D0B">
      <w:pPr>
        <w:tabs>
          <w:tab w:val="left" w:pos="851"/>
        </w:tabs>
        <w:jc w:val="both"/>
        <w:rPr>
          <w:rFonts w:ascii="Arial" w:hAnsi="Arial" w:cs="Arial"/>
        </w:rPr>
      </w:pPr>
    </w:p>
    <w:p w14:paraId="38047A22" w14:textId="77777777" w:rsidR="00A67D0B" w:rsidRPr="00D13BBA" w:rsidRDefault="00337351" w:rsidP="00337351">
      <w:pPr>
        <w:suppressAutoHyphens w:val="0"/>
        <w:autoSpaceDE w:val="0"/>
        <w:autoSpaceDN w:val="0"/>
        <w:adjustRightInd w:val="0"/>
        <w:jc w:val="center"/>
        <w:rPr>
          <w:rFonts w:ascii="Arial" w:hAnsi="Arial" w:cs="Arial"/>
          <w:lang w:eastAsia="fr-FR"/>
        </w:rPr>
      </w:pPr>
      <w:r w:rsidRPr="00D13BBA">
        <w:rPr>
          <w:rFonts w:ascii="Arial" w:hAnsi="Arial" w:cs="Arial"/>
          <w:lang w:eastAsia="fr-FR"/>
        </w:rPr>
        <w:t>Sous-direction de la préfiguration de l’agence ministérielle de gestion</w:t>
      </w:r>
      <w:r w:rsidR="00A67D0B" w:rsidRPr="00D13BBA">
        <w:rPr>
          <w:rFonts w:ascii="Arial" w:hAnsi="Arial" w:cs="Arial"/>
          <w:lang w:eastAsia="fr-FR"/>
        </w:rPr>
        <w:t xml:space="preserve"> </w:t>
      </w:r>
      <w:r w:rsidR="00E10C07" w:rsidRPr="00D13BBA">
        <w:rPr>
          <w:rFonts w:ascii="Arial" w:hAnsi="Arial" w:cs="Arial"/>
          <w:lang w:eastAsia="fr-FR"/>
        </w:rPr>
        <w:t>–</w:t>
      </w:r>
      <w:r w:rsidR="00A67D0B" w:rsidRPr="00D13BBA">
        <w:rPr>
          <w:rFonts w:ascii="Arial" w:hAnsi="Arial" w:cs="Arial"/>
          <w:lang w:eastAsia="fr-FR"/>
        </w:rPr>
        <w:t xml:space="preserve"> PC</w:t>
      </w:r>
      <w:r w:rsidR="003D0212" w:rsidRPr="00D13BBA">
        <w:rPr>
          <w:rFonts w:ascii="Arial" w:hAnsi="Arial" w:cs="Arial"/>
          <w:lang w:eastAsia="fr-FR"/>
        </w:rPr>
        <w:t xml:space="preserve"> </w:t>
      </w:r>
      <w:r w:rsidR="00E10C07" w:rsidRPr="00D13BBA">
        <w:rPr>
          <w:rFonts w:ascii="Arial" w:hAnsi="Arial" w:cs="Arial"/>
          <w:lang w:eastAsia="fr-FR"/>
        </w:rPr>
        <w:t>0</w:t>
      </w:r>
      <w:r w:rsidR="00B22D5F" w:rsidRPr="00D13BBA">
        <w:rPr>
          <w:rFonts w:ascii="Arial" w:hAnsi="Arial" w:cs="Arial"/>
          <w:lang w:eastAsia="fr-FR"/>
        </w:rPr>
        <w:t>4</w:t>
      </w:r>
    </w:p>
    <w:p w14:paraId="1ECE3163" w14:textId="77777777" w:rsidR="00A67D0B" w:rsidRPr="00D13BBA" w:rsidRDefault="00A67D0B" w:rsidP="00A67D0B">
      <w:pPr>
        <w:suppressAutoHyphens w:val="0"/>
        <w:autoSpaceDE w:val="0"/>
        <w:autoSpaceDN w:val="0"/>
        <w:adjustRightInd w:val="0"/>
        <w:jc w:val="center"/>
        <w:rPr>
          <w:rFonts w:ascii="Arial" w:hAnsi="Arial" w:cs="Arial"/>
          <w:lang w:eastAsia="fr-FR"/>
        </w:rPr>
      </w:pPr>
      <w:r w:rsidRPr="00D13BBA">
        <w:rPr>
          <w:rFonts w:ascii="Arial" w:hAnsi="Arial" w:cs="Arial"/>
          <w:lang w:eastAsia="fr-FR"/>
        </w:rPr>
        <w:t>60, boul</w:t>
      </w:r>
      <w:r w:rsidR="00C85941" w:rsidRPr="00D13BBA">
        <w:rPr>
          <w:rFonts w:ascii="Arial" w:hAnsi="Arial" w:cs="Arial"/>
          <w:lang w:eastAsia="fr-FR"/>
        </w:rPr>
        <w:t xml:space="preserve">evard du général Martial </w:t>
      </w:r>
      <w:proofErr w:type="spellStart"/>
      <w:r w:rsidR="00C85941" w:rsidRPr="00D13BBA">
        <w:rPr>
          <w:rFonts w:ascii="Arial" w:hAnsi="Arial" w:cs="Arial"/>
          <w:lang w:eastAsia="fr-FR"/>
        </w:rPr>
        <w:t>Valin</w:t>
      </w:r>
      <w:proofErr w:type="spellEnd"/>
    </w:p>
    <w:p w14:paraId="67495DEE" w14:textId="77777777" w:rsidR="00A67D0B" w:rsidRPr="00D13BBA" w:rsidRDefault="00A67D0B" w:rsidP="00A67D0B">
      <w:pPr>
        <w:tabs>
          <w:tab w:val="left" w:pos="851"/>
        </w:tabs>
        <w:jc w:val="center"/>
        <w:rPr>
          <w:rFonts w:ascii="Arial" w:hAnsi="Arial" w:cs="Arial"/>
          <w:lang w:eastAsia="fr-FR"/>
        </w:rPr>
      </w:pPr>
      <w:r w:rsidRPr="00D13BBA">
        <w:rPr>
          <w:rFonts w:ascii="Arial" w:hAnsi="Arial" w:cs="Arial"/>
          <w:lang w:eastAsia="fr-FR"/>
        </w:rPr>
        <w:t>CS 21623 – 75509 Paris cedex 15</w:t>
      </w:r>
    </w:p>
    <w:p w14:paraId="04A571CB" w14:textId="77777777" w:rsidR="00192FD7" w:rsidRPr="00D13BBA" w:rsidRDefault="00192FD7" w:rsidP="00A67D0B">
      <w:pPr>
        <w:tabs>
          <w:tab w:val="left" w:pos="426"/>
          <w:tab w:val="left" w:pos="851"/>
        </w:tabs>
        <w:suppressAutoHyphens w:val="0"/>
        <w:jc w:val="center"/>
        <w:rPr>
          <w:rFonts w:ascii="Arial" w:hAnsi="Arial" w:cs="Arial"/>
          <w:lang w:eastAsia="fr-FR"/>
        </w:rPr>
      </w:pPr>
    </w:p>
    <w:p w14:paraId="5A0B35A9" w14:textId="77777777" w:rsidR="00A67D0B" w:rsidRPr="00D13BBA" w:rsidRDefault="00A67D0B" w:rsidP="00405CD3">
      <w:pPr>
        <w:tabs>
          <w:tab w:val="left" w:pos="284"/>
          <w:tab w:val="left" w:pos="720"/>
        </w:tabs>
        <w:suppressAutoHyphens w:val="0"/>
        <w:jc w:val="both"/>
        <w:rPr>
          <w:rFonts w:ascii="Arial" w:hAnsi="Arial" w:cs="Arial"/>
          <w:lang w:eastAsia="fr-FR"/>
        </w:rPr>
      </w:pPr>
      <w:r w:rsidRPr="00D13BBA">
        <w:rPr>
          <w:rFonts w:ascii="Arial" w:hAnsi="Arial" w:cs="Arial"/>
          <w:b/>
          <w:bCs/>
          <w:color w:val="66CCFF"/>
          <w:spacing w:val="-10"/>
          <w:position w:val="-2"/>
          <w:lang w:eastAsia="fr-FR"/>
        </w:rPr>
        <w:sym w:font="Wingdings" w:char="F06E"/>
      </w:r>
      <w:r w:rsidRPr="00D13BBA">
        <w:rPr>
          <w:rFonts w:ascii="Arial" w:hAnsi="Arial" w:cs="Arial"/>
          <w:b/>
          <w:bCs/>
          <w:spacing w:val="-10"/>
          <w:position w:val="-2"/>
          <w:lang w:eastAsia="fr-FR"/>
        </w:rPr>
        <w:t xml:space="preserve">  </w:t>
      </w:r>
      <w:r w:rsidR="00405CD3" w:rsidRPr="00D13BBA">
        <w:rPr>
          <w:rFonts w:ascii="Arial" w:hAnsi="Arial" w:cs="Arial"/>
          <w:b/>
          <w:bCs/>
          <w:spacing w:val="-10"/>
          <w:position w:val="-2"/>
          <w:lang w:eastAsia="fr-FR"/>
        </w:rPr>
        <w:tab/>
      </w:r>
      <w:r w:rsidRPr="00D13BBA">
        <w:rPr>
          <w:rFonts w:ascii="Arial" w:hAnsi="Arial" w:cs="Arial"/>
          <w:lang w:eastAsia="fr-FR"/>
        </w:rPr>
        <w:t>Désignation, adresse du comptable assignataire :</w:t>
      </w:r>
    </w:p>
    <w:p w14:paraId="117C1A57" w14:textId="77777777" w:rsidR="007101A8" w:rsidRPr="00D13BBA" w:rsidRDefault="007101A8" w:rsidP="007101A8">
      <w:pPr>
        <w:spacing w:before="120"/>
        <w:jc w:val="both"/>
        <w:rPr>
          <w:rFonts w:ascii="Arial" w:hAnsi="Arial" w:cs="Arial"/>
        </w:rPr>
      </w:pPr>
    </w:p>
    <w:p w14:paraId="610B3898" w14:textId="77777777" w:rsidR="007101A8" w:rsidRPr="00D13BBA" w:rsidRDefault="007101A8" w:rsidP="00405CD3">
      <w:pPr>
        <w:tabs>
          <w:tab w:val="left" w:pos="284"/>
          <w:tab w:val="left" w:pos="720"/>
        </w:tabs>
        <w:suppressAutoHyphens w:val="0"/>
        <w:jc w:val="both"/>
        <w:rPr>
          <w:rFonts w:ascii="Arial" w:hAnsi="Arial" w:cs="Arial"/>
          <w:lang w:eastAsia="fr-FR"/>
        </w:rPr>
      </w:pPr>
      <w:r w:rsidRPr="00D13BBA">
        <w:rPr>
          <w:rFonts w:ascii="Arial" w:hAnsi="Arial" w:cs="Arial"/>
          <w:b/>
          <w:color w:val="C00000"/>
          <w:u w:val="single"/>
        </w:rPr>
        <w:t>Pour les bons de commande relevant de la compétence de la SDPAMG</w:t>
      </w:r>
    </w:p>
    <w:p w14:paraId="068719E1" w14:textId="77777777" w:rsidR="00A67D0B" w:rsidRPr="00D13BBA" w:rsidRDefault="00A67D0B" w:rsidP="00A67D0B">
      <w:pPr>
        <w:tabs>
          <w:tab w:val="left" w:pos="426"/>
          <w:tab w:val="left" w:pos="851"/>
        </w:tabs>
        <w:suppressAutoHyphens w:val="0"/>
        <w:ind w:left="1134" w:hanging="1134"/>
        <w:jc w:val="both"/>
        <w:rPr>
          <w:rFonts w:ascii="Arial" w:hAnsi="Arial" w:cs="Arial"/>
          <w:lang w:eastAsia="fr-FR"/>
        </w:rPr>
      </w:pPr>
    </w:p>
    <w:p w14:paraId="07F88D7B" w14:textId="77777777" w:rsidR="00A67D0B" w:rsidRPr="00D13BBA" w:rsidRDefault="00A67D0B" w:rsidP="00A67D0B">
      <w:pPr>
        <w:tabs>
          <w:tab w:val="left" w:pos="1360"/>
          <w:tab w:val="left" w:pos="8391"/>
        </w:tabs>
        <w:suppressAutoHyphens w:val="0"/>
        <w:spacing w:line="120" w:lineRule="atLeast"/>
        <w:jc w:val="center"/>
        <w:rPr>
          <w:rFonts w:ascii="Arial" w:hAnsi="Arial" w:cs="Arial"/>
          <w:lang w:eastAsia="fr-FR"/>
        </w:rPr>
      </w:pPr>
      <w:r w:rsidRPr="00D13BBA">
        <w:rPr>
          <w:rFonts w:ascii="Arial" w:hAnsi="Arial" w:cs="Arial"/>
          <w:lang w:eastAsia="fr-FR"/>
        </w:rPr>
        <w:t>Agence comptable des services industriels de l’armement (A.C.S.I.A)</w:t>
      </w:r>
    </w:p>
    <w:p w14:paraId="655858C2" w14:textId="77777777" w:rsidR="00A67D0B" w:rsidRPr="00D13BBA" w:rsidRDefault="00A67D0B" w:rsidP="00A67D0B">
      <w:pPr>
        <w:tabs>
          <w:tab w:val="left" w:pos="1360"/>
          <w:tab w:val="left" w:pos="8391"/>
        </w:tabs>
        <w:suppressAutoHyphens w:val="0"/>
        <w:spacing w:line="120" w:lineRule="atLeast"/>
        <w:jc w:val="center"/>
        <w:rPr>
          <w:rFonts w:ascii="Arial" w:hAnsi="Arial" w:cs="Arial"/>
          <w:lang w:eastAsia="fr-FR"/>
        </w:rPr>
      </w:pPr>
      <w:r w:rsidRPr="00D13BBA">
        <w:rPr>
          <w:rFonts w:ascii="Arial" w:hAnsi="Arial" w:cs="Arial"/>
          <w:lang w:eastAsia="fr-FR"/>
        </w:rPr>
        <w:t>Département comptable ministériel</w:t>
      </w:r>
    </w:p>
    <w:p w14:paraId="095209B5" w14:textId="77777777" w:rsidR="00A67D0B" w:rsidRPr="00D13BBA" w:rsidRDefault="00A67D0B" w:rsidP="00A67D0B">
      <w:pPr>
        <w:tabs>
          <w:tab w:val="left" w:pos="1360"/>
          <w:tab w:val="left" w:pos="8391"/>
        </w:tabs>
        <w:suppressAutoHyphens w:val="0"/>
        <w:spacing w:line="120" w:lineRule="atLeast"/>
        <w:jc w:val="center"/>
        <w:rPr>
          <w:rFonts w:ascii="Arial" w:hAnsi="Arial" w:cs="Arial"/>
          <w:lang w:eastAsia="fr-FR"/>
        </w:rPr>
      </w:pPr>
      <w:r w:rsidRPr="00D13BBA">
        <w:rPr>
          <w:rFonts w:ascii="Arial" w:hAnsi="Arial" w:cs="Arial"/>
          <w:lang w:eastAsia="fr-FR"/>
        </w:rPr>
        <w:t>11, rue du Rempart – Immeuble Le Vendôme III</w:t>
      </w:r>
    </w:p>
    <w:p w14:paraId="2B4B2891" w14:textId="77777777" w:rsidR="00A67D0B" w:rsidRPr="00D13BBA" w:rsidRDefault="00A67D0B" w:rsidP="00A67D0B">
      <w:pPr>
        <w:tabs>
          <w:tab w:val="left" w:pos="1360"/>
          <w:tab w:val="left" w:pos="8391"/>
        </w:tabs>
        <w:suppressAutoHyphens w:val="0"/>
        <w:spacing w:line="120" w:lineRule="atLeast"/>
        <w:jc w:val="center"/>
        <w:rPr>
          <w:rFonts w:ascii="Arial" w:hAnsi="Arial" w:cs="Arial"/>
          <w:lang w:eastAsia="fr-FR"/>
        </w:rPr>
      </w:pPr>
      <w:r w:rsidRPr="00D13BBA">
        <w:rPr>
          <w:rFonts w:ascii="Arial" w:hAnsi="Arial" w:cs="Arial"/>
          <w:lang w:eastAsia="fr-FR"/>
        </w:rPr>
        <w:t>93196-NOISY-LE-GRAND CEDEX</w:t>
      </w:r>
    </w:p>
    <w:p w14:paraId="7D6004E9" w14:textId="77777777" w:rsidR="007101A8" w:rsidRPr="00D13BBA" w:rsidRDefault="007101A8" w:rsidP="007101A8">
      <w:pPr>
        <w:keepNext/>
        <w:spacing w:before="240" w:after="120"/>
        <w:jc w:val="both"/>
        <w:rPr>
          <w:rFonts w:ascii="Arial" w:hAnsi="Arial" w:cs="Arial"/>
          <w:b/>
          <w:color w:val="C00000"/>
          <w:u w:val="single"/>
        </w:rPr>
      </w:pPr>
      <w:r w:rsidRPr="00D13BBA">
        <w:rPr>
          <w:rFonts w:ascii="Arial" w:hAnsi="Arial" w:cs="Arial"/>
          <w:b/>
          <w:color w:val="C00000"/>
          <w:u w:val="single"/>
        </w:rPr>
        <w:t xml:space="preserve">Pour les bons de commande relevant de la compétence du </w:t>
      </w:r>
      <w:proofErr w:type="spellStart"/>
      <w:r w:rsidRPr="00D13BBA">
        <w:rPr>
          <w:rFonts w:ascii="Arial" w:hAnsi="Arial" w:cs="Arial"/>
          <w:b/>
          <w:color w:val="C00000"/>
          <w:u w:val="single"/>
        </w:rPr>
        <w:t>SIAé</w:t>
      </w:r>
      <w:proofErr w:type="spellEnd"/>
      <w:r w:rsidRPr="00D13BBA">
        <w:rPr>
          <w:rFonts w:ascii="Arial" w:hAnsi="Arial" w:cs="Arial"/>
          <w:b/>
          <w:color w:val="C00000"/>
          <w:u w:val="single"/>
        </w:rPr>
        <w:t xml:space="preserve"> </w:t>
      </w:r>
    </w:p>
    <w:p w14:paraId="67A94E5C" w14:textId="77777777" w:rsidR="007101A8" w:rsidRPr="00D13BBA" w:rsidRDefault="007101A8" w:rsidP="007101A8">
      <w:pPr>
        <w:keepNext/>
        <w:numPr>
          <w:ilvl w:val="2"/>
          <w:numId w:val="0"/>
        </w:numPr>
        <w:overflowPunct w:val="0"/>
        <w:autoSpaceDE w:val="0"/>
        <w:autoSpaceDN w:val="0"/>
        <w:adjustRightInd w:val="0"/>
        <w:spacing w:before="240" w:after="120"/>
        <w:jc w:val="both"/>
        <w:textAlignment w:val="baseline"/>
        <w:outlineLvl w:val="2"/>
        <w:rPr>
          <w:rFonts w:ascii="Arial" w:hAnsi="Arial" w:cs="Arial"/>
          <w:u w:val="single"/>
        </w:rPr>
      </w:pPr>
      <w:r w:rsidRPr="00D13BBA">
        <w:rPr>
          <w:rFonts w:ascii="Arial" w:hAnsi="Arial" w:cs="Arial"/>
          <w:u w:val="single"/>
        </w:rPr>
        <w:t xml:space="preserve">Le comptable assignataire chargé des paiements et auquel doivent être adressées, quelle que soit leur forme, en application de l’article R.2191-58 dudit code, les notifications de cession de créance, </w:t>
      </w:r>
      <w:proofErr w:type="gramStart"/>
      <w:r w:rsidRPr="00D13BBA">
        <w:rPr>
          <w:rFonts w:ascii="Arial" w:hAnsi="Arial" w:cs="Arial"/>
          <w:u w:val="single"/>
        </w:rPr>
        <w:t>est</w:t>
      </w:r>
      <w:proofErr w:type="gramEnd"/>
      <w:r w:rsidRPr="00D13BBA">
        <w:rPr>
          <w:rFonts w:ascii="Arial" w:hAnsi="Arial" w:cs="Arial"/>
          <w:u w:val="single"/>
        </w:rPr>
        <w:t xml:space="preserve"> :</w:t>
      </w:r>
    </w:p>
    <w:p w14:paraId="65301907" w14:textId="77777777" w:rsidR="007101A8" w:rsidRPr="00D13BBA" w:rsidRDefault="007101A8" w:rsidP="007101A8">
      <w:pPr>
        <w:pStyle w:val="DGATitreTableau"/>
        <w:spacing w:before="120"/>
        <w:rPr>
          <w:rFonts w:ascii="Arial" w:hAnsi="Arial" w:cs="Arial"/>
          <w:b w:val="0"/>
          <w:sz w:val="20"/>
        </w:rPr>
      </w:pPr>
      <w:r w:rsidRPr="00D13BBA">
        <w:rPr>
          <w:rFonts w:ascii="Arial" w:hAnsi="Arial" w:cs="Arial"/>
          <w:b w:val="0"/>
          <w:bCs/>
          <w:sz w:val="20"/>
        </w:rPr>
        <w:t>Monsieur l’agent comptable</w:t>
      </w:r>
    </w:p>
    <w:p w14:paraId="013D1A2F"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SERVICES INDUSTRIELS DE L’ARMEMENT</w:t>
      </w:r>
    </w:p>
    <w:p w14:paraId="20221B1F"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11 rue du Rempart</w:t>
      </w:r>
    </w:p>
    <w:p w14:paraId="577747E2"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Le Vendôme III</w:t>
      </w:r>
    </w:p>
    <w:p w14:paraId="160D835B" w14:textId="77777777" w:rsidR="007101A8" w:rsidRPr="00D13BBA" w:rsidRDefault="007101A8" w:rsidP="007101A8">
      <w:pPr>
        <w:jc w:val="center"/>
        <w:rPr>
          <w:rFonts w:ascii="Arial" w:hAnsi="Arial" w:cs="Arial"/>
        </w:rPr>
      </w:pPr>
      <w:r w:rsidRPr="00D13BBA">
        <w:rPr>
          <w:rFonts w:ascii="Arial" w:hAnsi="Arial" w:cs="Arial"/>
          <w:bCs/>
        </w:rPr>
        <w:t>93196 NOISY LE GRAND CEDEX</w:t>
      </w:r>
    </w:p>
    <w:p w14:paraId="1F74F88D" w14:textId="77777777" w:rsidR="00A67D0B" w:rsidRPr="00D13BBA" w:rsidRDefault="00A67D0B" w:rsidP="00A67D0B">
      <w:pPr>
        <w:tabs>
          <w:tab w:val="left" w:pos="1360"/>
          <w:tab w:val="left" w:pos="8391"/>
        </w:tabs>
        <w:suppressAutoHyphens w:val="0"/>
        <w:spacing w:line="120" w:lineRule="atLeast"/>
        <w:jc w:val="center"/>
        <w:rPr>
          <w:rFonts w:ascii="Arial" w:hAnsi="Arial" w:cs="Arial"/>
          <w:lang w:eastAsia="fr-FR"/>
        </w:rPr>
      </w:pPr>
    </w:p>
    <w:p w14:paraId="656FFF6E" w14:textId="77777777" w:rsidR="007101A8" w:rsidRPr="00D13BBA" w:rsidRDefault="00A67D0B" w:rsidP="00405CD3">
      <w:pPr>
        <w:tabs>
          <w:tab w:val="left" w:pos="284"/>
          <w:tab w:val="left" w:pos="720"/>
        </w:tabs>
        <w:suppressAutoHyphens w:val="0"/>
        <w:jc w:val="both"/>
        <w:rPr>
          <w:rFonts w:ascii="Arial" w:hAnsi="Arial" w:cs="Arial"/>
          <w:lang w:eastAsia="fr-FR"/>
        </w:rPr>
      </w:pPr>
      <w:r w:rsidRPr="00D13BBA">
        <w:rPr>
          <w:rFonts w:ascii="Arial" w:hAnsi="Arial" w:cs="Arial"/>
          <w:b/>
          <w:bCs/>
          <w:color w:val="66CCFF"/>
          <w:spacing w:val="-10"/>
          <w:position w:val="-2"/>
          <w:lang w:eastAsia="fr-FR"/>
        </w:rPr>
        <w:sym w:font="Wingdings" w:char="F06E"/>
      </w:r>
      <w:r w:rsidRPr="00D13BBA">
        <w:rPr>
          <w:rFonts w:ascii="Arial" w:hAnsi="Arial" w:cs="Arial"/>
          <w:b/>
          <w:bCs/>
          <w:spacing w:val="-10"/>
          <w:position w:val="-2"/>
          <w:lang w:eastAsia="fr-FR"/>
        </w:rPr>
        <w:t xml:space="preserve">  </w:t>
      </w:r>
      <w:r w:rsidR="00405CD3" w:rsidRPr="00D13BBA">
        <w:rPr>
          <w:rFonts w:ascii="Arial" w:hAnsi="Arial" w:cs="Arial"/>
          <w:b/>
          <w:bCs/>
          <w:spacing w:val="-10"/>
          <w:position w:val="-2"/>
          <w:lang w:eastAsia="fr-FR"/>
        </w:rPr>
        <w:tab/>
      </w:r>
      <w:r w:rsidRPr="00D13BBA">
        <w:rPr>
          <w:rFonts w:ascii="Arial" w:hAnsi="Arial" w:cs="Arial"/>
          <w:lang w:eastAsia="fr-FR"/>
        </w:rPr>
        <w:t>Désignation, adresse de l'ordonnateur :</w:t>
      </w:r>
    </w:p>
    <w:p w14:paraId="765805C9" w14:textId="77777777" w:rsidR="007101A8" w:rsidRPr="00D13BBA" w:rsidRDefault="007101A8" w:rsidP="00405CD3">
      <w:pPr>
        <w:tabs>
          <w:tab w:val="left" w:pos="284"/>
          <w:tab w:val="left" w:pos="720"/>
        </w:tabs>
        <w:suppressAutoHyphens w:val="0"/>
        <w:jc w:val="both"/>
        <w:rPr>
          <w:rFonts w:ascii="Arial" w:hAnsi="Arial" w:cs="Arial"/>
          <w:lang w:eastAsia="fr-FR"/>
        </w:rPr>
      </w:pPr>
    </w:p>
    <w:p w14:paraId="29E2E416" w14:textId="77777777" w:rsidR="007101A8" w:rsidRPr="00D13BBA" w:rsidRDefault="007101A8" w:rsidP="007101A8">
      <w:pPr>
        <w:spacing w:before="240"/>
        <w:rPr>
          <w:rFonts w:ascii="Arial" w:hAnsi="Arial" w:cs="Arial"/>
          <w:b/>
          <w:color w:val="C00000"/>
          <w:u w:val="single"/>
        </w:rPr>
      </w:pPr>
      <w:r w:rsidRPr="00D13BBA">
        <w:rPr>
          <w:rFonts w:ascii="Arial" w:hAnsi="Arial" w:cs="Arial"/>
          <w:b/>
          <w:color w:val="C00000"/>
          <w:u w:val="single"/>
        </w:rPr>
        <w:t>Pour les bons de commande relevant de la compétence de la SDPAMG</w:t>
      </w:r>
    </w:p>
    <w:p w14:paraId="0054E169" w14:textId="77777777" w:rsidR="007101A8" w:rsidRPr="00D13BBA" w:rsidRDefault="007101A8" w:rsidP="00405CD3">
      <w:pPr>
        <w:tabs>
          <w:tab w:val="left" w:pos="284"/>
          <w:tab w:val="left" w:pos="720"/>
        </w:tabs>
        <w:suppressAutoHyphens w:val="0"/>
        <w:jc w:val="both"/>
        <w:rPr>
          <w:rFonts w:ascii="Arial" w:hAnsi="Arial" w:cs="Arial"/>
          <w:lang w:eastAsia="fr-FR"/>
        </w:rPr>
      </w:pPr>
    </w:p>
    <w:p w14:paraId="53581C36" w14:textId="77777777" w:rsidR="00A67D0B" w:rsidRDefault="00D13BBA" w:rsidP="00D13BBA">
      <w:pPr>
        <w:tabs>
          <w:tab w:val="left" w:pos="426"/>
          <w:tab w:val="left" w:pos="851"/>
        </w:tabs>
        <w:suppressAutoHyphens w:val="0"/>
        <w:jc w:val="both"/>
        <w:rPr>
          <w:rFonts w:ascii="Arial" w:hAnsi="Arial" w:cs="Arial"/>
        </w:rPr>
      </w:pPr>
      <w:r w:rsidRPr="00D13BBA">
        <w:rPr>
          <w:rFonts w:ascii="Arial" w:hAnsi="Arial" w:cs="Arial"/>
        </w:rPr>
        <w:t xml:space="preserve">L’ordonnateur chargé d’émettre les demandes de paiement est le sous-directeur de la préfiguration de </w:t>
      </w:r>
      <w:r>
        <w:rPr>
          <w:rFonts w:ascii="Arial" w:hAnsi="Arial" w:cs="Arial"/>
        </w:rPr>
        <w:t xml:space="preserve">l’agence </w:t>
      </w:r>
      <w:r w:rsidRPr="00D13BBA">
        <w:rPr>
          <w:rFonts w:ascii="Arial" w:hAnsi="Arial" w:cs="Arial"/>
        </w:rPr>
        <w:t>ministérielle de gestion (SDPAMG) </w:t>
      </w:r>
    </w:p>
    <w:p w14:paraId="763F1DC1" w14:textId="77777777" w:rsidR="00D13BBA" w:rsidRDefault="00D13BBA" w:rsidP="00D13BBA">
      <w:pPr>
        <w:tabs>
          <w:tab w:val="left" w:pos="426"/>
          <w:tab w:val="left" w:pos="851"/>
        </w:tabs>
        <w:suppressAutoHyphens w:val="0"/>
        <w:jc w:val="both"/>
        <w:rPr>
          <w:rFonts w:ascii="Arial" w:hAnsi="Arial" w:cs="Arial"/>
        </w:rPr>
      </w:pPr>
    </w:p>
    <w:p w14:paraId="6E65710B" w14:textId="77777777" w:rsidR="00A67D0B" w:rsidRPr="00D13BBA" w:rsidRDefault="00CE0DEC" w:rsidP="00A67D0B">
      <w:pPr>
        <w:widowControl w:val="0"/>
        <w:autoSpaceDE w:val="0"/>
        <w:autoSpaceDN w:val="0"/>
        <w:adjustRightInd w:val="0"/>
        <w:jc w:val="center"/>
        <w:rPr>
          <w:rFonts w:ascii="Arial" w:eastAsia="Arial Unicode MS" w:hAnsi="Arial" w:cs="Arial"/>
          <w:lang w:eastAsia="ar-SA"/>
        </w:rPr>
      </w:pPr>
      <w:r w:rsidRPr="00D13BBA">
        <w:rPr>
          <w:rFonts w:ascii="Arial" w:eastAsia="Arial Unicode MS" w:hAnsi="Arial" w:cs="Arial"/>
          <w:lang w:eastAsia="ar-SA"/>
        </w:rPr>
        <w:t>SDPAMG/</w:t>
      </w:r>
      <w:r w:rsidR="00A37DED" w:rsidRPr="00D13BBA">
        <w:rPr>
          <w:rFonts w:ascii="Arial" w:eastAsia="Arial Unicode MS" w:hAnsi="Arial" w:cs="Arial"/>
          <w:lang w:eastAsia="ar-SA"/>
        </w:rPr>
        <w:t>BFIN</w:t>
      </w:r>
      <w:r w:rsidR="00A67D0B" w:rsidRPr="00D13BBA">
        <w:rPr>
          <w:rFonts w:ascii="Arial" w:eastAsia="Arial Unicode MS" w:hAnsi="Arial" w:cs="Arial"/>
          <w:lang w:eastAsia="ar-SA"/>
        </w:rPr>
        <w:t xml:space="preserve"> – PC 04 </w:t>
      </w:r>
    </w:p>
    <w:p w14:paraId="44AE9D9E" w14:textId="77777777" w:rsidR="00A67D0B" w:rsidRPr="00D13BBA" w:rsidRDefault="00A67D0B" w:rsidP="00A67D0B">
      <w:pPr>
        <w:widowControl w:val="0"/>
        <w:autoSpaceDE w:val="0"/>
        <w:autoSpaceDN w:val="0"/>
        <w:adjustRightInd w:val="0"/>
        <w:jc w:val="center"/>
        <w:rPr>
          <w:rFonts w:ascii="Arial" w:eastAsia="Arial Unicode MS" w:hAnsi="Arial" w:cs="Arial"/>
          <w:lang w:eastAsia="ar-SA"/>
        </w:rPr>
      </w:pPr>
      <w:r w:rsidRPr="00D13BBA">
        <w:rPr>
          <w:rFonts w:ascii="Arial" w:eastAsia="Arial Unicode MS" w:hAnsi="Arial" w:cs="Arial"/>
          <w:lang w:eastAsia="ar-SA"/>
        </w:rPr>
        <w:t xml:space="preserve">60, boulevard du général Martial </w:t>
      </w:r>
      <w:proofErr w:type="spellStart"/>
      <w:r w:rsidRPr="00D13BBA">
        <w:rPr>
          <w:rFonts w:ascii="Arial" w:eastAsia="Arial Unicode MS" w:hAnsi="Arial" w:cs="Arial"/>
          <w:lang w:eastAsia="ar-SA"/>
        </w:rPr>
        <w:t>Valin</w:t>
      </w:r>
      <w:proofErr w:type="spellEnd"/>
      <w:r w:rsidRPr="00D13BBA">
        <w:rPr>
          <w:rFonts w:ascii="Arial" w:eastAsia="Arial Unicode MS" w:hAnsi="Arial" w:cs="Arial"/>
          <w:lang w:eastAsia="ar-SA"/>
        </w:rPr>
        <w:t xml:space="preserve"> </w:t>
      </w:r>
    </w:p>
    <w:p w14:paraId="79E1A284" w14:textId="77777777" w:rsidR="00A67D0B" w:rsidRPr="00D13BBA" w:rsidRDefault="00A67D0B" w:rsidP="00A67D0B">
      <w:pPr>
        <w:widowControl w:val="0"/>
        <w:autoSpaceDE w:val="0"/>
        <w:autoSpaceDN w:val="0"/>
        <w:adjustRightInd w:val="0"/>
        <w:jc w:val="center"/>
        <w:rPr>
          <w:rFonts w:ascii="Arial" w:eastAsia="Arial Unicode MS" w:hAnsi="Arial" w:cs="Arial"/>
          <w:lang w:eastAsia="ar-SA"/>
        </w:rPr>
      </w:pPr>
      <w:r w:rsidRPr="00D13BBA">
        <w:rPr>
          <w:rFonts w:ascii="Arial" w:eastAsia="Arial Unicode MS" w:hAnsi="Arial" w:cs="Arial"/>
          <w:lang w:eastAsia="ar-SA"/>
        </w:rPr>
        <w:t xml:space="preserve">CS 21623 </w:t>
      </w:r>
      <w:r w:rsidR="00C85941" w:rsidRPr="00D13BBA">
        <w:rPr>
          <w:rFonts w:ascii="Arial" w:eastAsia="Arial Unicode MS" w:hAnsi="Arial" w:cs="Arial"/>
          <w:lang w:eastAsia="ar-SA"/>
        </w:rPr>
        <w:t xml:space="preserve">- </w:t>
      </w:r>
      <w:r w:rsidRPr="00D13BBA">
        <w:rPr>
          <w:rFonts w:ascii="Arial" w:eastAsia="Arial Unicode MS" w:hAnsi="Arial" w:cs="Arial"/>
          <w:lang w:eastAsia="ar-SA"/>
        </w:rPr>
        <w:t>75509 Paris cedex 15</w:t>
      </w:r>
    </w:p>
    <w:p w14:paraId="6024A646" w14:textId="77777777" w:rsidR="00A67D0B" w:rsidRPr="00D13BBA" w:rsidRDefault="00A67D0B" w:rsidP="00A67D0B">
      <w:pPr>
        <w:tabs>
          <w:tab w:val="left" w:pos="426"/>
          <w:tab w:val="left" w:pos="851"/>
        </w:tabs>
        <w:suppressAutoHyphens w:val="0"/>
        <w:jc w:val="both"/>
        <w:rPr>
          <w:rFonts w:ascii="Arial" w:hAnsi="Arial" w:cs="Arial"/>
          <w:lang w:eastAsia="fr-FR"/>
        </w:rPr>
      </w:pPr>
    </w:p>
    <w:p w14:paraId="790BC33D" w14:textId="77777777" w:rsidR="007101A8" w:rsidRPr="00D13BBA" w:rsidRDefault="007101A8" w:rsidP="007101A8">
      <w:pPr>
        <w:keepNext/>
        <w:spacing w:before="240" w:after="120"/>
        <w:jc w:val="both"/>
        <w:rPr>
          <w:rFonts w:ascii="Arial" w:hAnsi="Arial" w:cs="Arial"/>
          <w:b/>
          <w:color w:val="C00000"/>
          <w:u w:val="single"/>
        </w:rPr>
      </w:pPr>
      <w:r w:rsidRPr="00D13BBA">
        <w:rPr>
          <w:rFonts w:ascii="Arial" w:hAnsi="Arial" w:cs="Arial"/>
          <w:b/>
          <w:color w:val="C00000"/>
          <w:u w:val="single"/>
        </w:rPr>
        <w:t xml:space="preserve">Pour les bons de commande relevant de la compétence du </w:t>
      </w:r>
      <w:proofErr w:type="spellStart"/>
      <w:r w:rsidRPr="00D13BBA">
        <w:rPr>
          <w:rFonts w:ascii="Arial" w:hAnsi="Arial" w:cs="Arial"/>
          <w:b/>
          <w:color w:val="C00000"/>
          <w:u w:val="single"/>
        </w:rPr>
        <w:t>SIAé</w:t>
      </w:r>
      <w:proofErr w:type="spellEnd"/>
      <w:r w:rsidRPr="00D13BBA">
        <w:rPr>
          <w:rFonts w:ascii="Arial" w:hAnsi="Arial" w:cs="Arial"/>
          <w:b/>
          <w:color w:val="C00000"/>
          <w:u w:val="single"/>
        </w:rPr>
        <w:t xml:space="preserve"> </w:t>
      </w:r>
    </w:p>
    <w:p w14:paraId="534DE602" w14:textId="77777777" w:rsidR="007101A8" w:rsidRPr="00D13BBA" w:rsidRDefault="007101A8" w:rsidP="007101A8">
      <w:pPr>
        <w:keepNext/>
        <w:numPr>
          <w:ilvl w:val="2"/>
          <w:numId w:val="0"/>
        </w:numPr>
        <w:overflowPunct w:val="0"/>
        <w:autoSpaceDE w:val="0"/>
        <w:autoSpaceDN w:val="0"/>
        <w:adjustRightInd w:val="0"/>
        <w:spacing w:before="240" w:after="120"/>
        <w:ind w:left="1021" w:hanging="1021"/>
        <w:jc w:val="both"/>
        <w:textAlignment w:val="baseline"/>
        <w:outlineLvl w:val="2"/>
        <w:rPr>
          <w:rFonts w:ascii="Arial" w:hAnsi="Arial" w:cs="Arial"/>
          <w:u w:val="single"/>
        </w:rPr>
      </w:pPr>
      <w:r w:rsidRPr="00D13BBA">
        <w:rPr>
          <w:rFonts w:ascii="Arial" w:hAnsi="Arial" w:cs="Arial"/>
          <w:u w:val="single"/>
        </w:rPr>
        <w:t>L'ordonnateur secondaire chargé d'émettre le mandat est :</w:t>
      </w:r>
    </w:p>
    <w:p w14:paraId="6E7DB576" w14:textId="77777777" w:rsidR="007101A8" w:rsidRPr="00D13BBA" w:rsidRDefault="007101A8" w:rsidP="007101A8">
      <w:pPr>
        <w:pStyle w:val="DGATitreTableau"/>
        <w:spacing w:before="120"/>
        <w:rPr>
          <w:rFonts w:ascii="Arial" w:hAnsi="Arial" w:cs="Arial"/>
          <w:b w:val="0"/>
          <w:sz w:val="20"/>
        </w:rPr>
      </w:pPr>
      <w:r w:rsidRPr="00D13BBA">
        <w:rPr>
          <w:rFonts w:ascii="Arial" w:hAnsi="Arial" w:cs="Arial"/>
          <w:b w:val="0"/>
          <w:bCs/>
          <w:sz w:val="20"/>
        </w:rPr>
        <w:t>Monsieur le Directeur</w:t>
      </w:r>
    </w:p>
    <w:p w14:paraId="67A76ECB"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ATELIER INDUSTRIEL DE L’AERONAUTIQUE</w:t>
      </w:r>
    </w:p>
    <w:p w14:paraId="1D525690"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DE CUERS PIERREFEU</w:t>
      </w:r>
    </w:p>
    <w:p w14:paraId="7ACF8C9A"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BP 80</w:t>
      </w:r>
    </w:p>
    <w:p w14:paraId="0751FC4A"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 xml:space="preserve">83390 CUERS </w:t>
      </w:r>
    </w:p>
    <w:p w14:paraId="6F485E99" w14:textId="77777777" w:rsidR="00C00AD6" w:rsidRPr="00D13BBA" w:rsidRDefault="00C00AD6" w:rsidP="007101A8">
      <w:pPr>
        <w:tabs>
          <w:tab w:val="left" w:pos="720"/>
        </w:tabs>
        <w:suppressAutoHyphens w:val="0"/>
        <w:rPr>
          <w:rFonts w:ascii="Arial" w:eastAsia="Arial Unicode MS" w:hAnsi="Arial" w:cs="Arial"/>
          <w:color w:val="0070C0"/>
          <w:lang w:eastAsia="ar-SA"/>
        </w:rPr>
      </w:pPr>
    </w:p>
    <w:p w14:paraId="46620ADE" w14:textId="77777777" w:rsidR="007101A8" w:rsidRPr="00D13BBA" w:rsidRDefault="007101A8" w:rsidP="007101A8">
      <w:pPr>
        <w:tabs>
          <w:tab w:val="left" w:pos="720"/>
        </w:tabs>
        <w:suppressAutoHyphens w:val="0"/>
        <w:rPr>
          <w:rFonts w:ascii="Arial" w:eastAsia="Arial Unicode MS" w:hAnsi="Arial" w:cs="Arial"/>
          <w:color w:val="0070C0"/>
          <w:lang w:eastAsia="ar-SA"/>
        </w:rPr>
      </w:pPr>
    </w:p>
    <w:p w14:paraId="3A47C715" w14:textId="77777777" w:rsidR="007101A8" w:rsidRPr="00D13BBA" w:rsidRDefault="007101A8" w:rsidP="007101A8">
      <w:pPr>
        <w:tabs>
          <w:tab w:val="left" w:pos="720"/>
        </w:tabs>
        <w:jc w:val="both"/>
        <w:rPr>
          <w:rFonts w:ascii="Arial" w:hAnsi="Arial" w:cs="Arial"/>
        </w:rPr>
      </w:pPr>
      <w:r w:rsidRPr="00D13BBA">
        <w:rPr>
          <w:rFonts w:ascii="Arial" w:hAnsi="Arial" w:cs="Arial"/>
          <w:b/>
          <w:bCs/>
          <w:color w:val="66CCFF"/>
          <w:spacing w:val="-10"/>
          <w:position w:val="-2"/>
        </w:rPr>
        <w:sym w:font="Wingdings" w:char="F06E"/>
      </w:r>
      <w:r w:rsidRPr="00D13BBA">
        <w:rPr>
          <w:rFonts w:ascii="Arial" w:hAnsi="Arial" w:cs="Arial"/>
          <w:b/>
          <w:bCs/>
          <w:spacing w:val="-10"/>
          <w:position w:val="-2"/>
        </w:rPr>
        <w:t xml:space="preserve">  </w:t>
      </w:r>
      <w:r w:rsidRPr="00D13BBA">
        <w:rPr>
          <w:rFonts w:ascii="Arial" w:hAnsi="Arial" w:cs="Arial"/>
        </w:rPr>
        <w:t xml:space="preserve">Désignation, adresse du service exécutant :  </w:t>
      </w:r>
    </w:p>
    <w:p w14:paraId="2D3837F6" w14:textId="77777777" w:rsidR="007101A8" w:rsidRPr="00D13BBA" w:rsidRDefault="007101A8" w:rsidP="007101A8">
      <w:pPr>
        <w:spacing w:before="240"/>
        <w:rPr>
          <w:rFonts w:ascii="Arial" w:hAnsi="Arial" w:cs="Arial"/>
          <w:b/>
          <w:color w:val="C00000"/>
          <w:u w:val="single"/>
        </w:rPr>
      </w:pPr>
      <w:r w:rsidRPr="00D13BBA">
        <w:rPr>
          <w:rFonts w:ascii="Arial" w:hAnsi="Arial" w:cs="Arial"/>
          <w:b/>
          <w:color w:val="C00000"/>
          <w:u w:val="single"/>
        </w:rPr>
        <w:t>Pour les bons de commande relevant de la compétence de la SDPAMG</w:t>
      </w:r>
    </w:p>
    <w:p w14:paraId="3FD63CE1" w14:textId="77777777" w:rsidR="00F413C5" w:rsidRPr="00D13BBA" w:rsidRDefault="00F413C5" w:rsidP="00F413C5">
      <w:pPr>
        <w:spacing w:before="120"/>
        <w:jc w:val="both"/>
        <w:rPr>
          <w:rFonts w:ascii="Arial" w:hAnsi="Arial" w:cs="Arial"/>
        </w:rPr>
      </w:pPr>
      <w:r w:rsidRPr="00D13BBA">
        <w:rPr>
          <w:rFonts w:ascii="Arial" w:hAnsi="Arial" w:cs="Arial"/>
        </w:rPr>
        <w:t xml:space="preserve">Le service exécutant est le suivant : </w:t>
      </w:r>
    </w:p>
    <w:p w14:paraId="18EA64C6" w14:textId="77777777" w:rsidR="00F413C5" w:rsidRPr="00D13BBA" w:rsidRDefault="00F413C5" w:rsidP="00F413C5">
      <w:pPr>
        <w:widowControl w:val="0"/>
        <w:autoSpaceDE w:val="0"/>
        <w:autoSpaceDN w:val="0"/>
        <w:adjustRightInd w:val="0"/>
        <w:jc w:val="center"/>
        <w:rPr>
          <w:rFonts w:ascii="Arial" w:eastAsia="Arial Unicode MS" w:hAnsi="Arial" w:cs="Arial"/>
          <w:lang w:eastAsia="ar-SA"/>
        </w:rPr>
      </w:pPr>
      <w:r w:rsidRPr="00D13BBA">
        <w:rPr>
          <w:rFonts w:ascii="Arial" w:eastAsia="Arial Unicode MS" w:hAnsi="Arial" w:cs="Arial"/>
          <w:lang w:eastAsia="ar-SA"/>
        </w:rPr>
        <w:t xml:space="preserve">SDPAMG/BFIN – PC 04 </w:t>
      </w:r>
    </w:p>
    <w:p w14:paraId="7328C77C" w14:textId="77777777" w:rsidR="00F413C5" w:rsidRPr="00D13BBA" w:rsidRDefault="00F413C5" w:rsidP="00F413C5">
      <w:pPr>
        <w:widowControl w:val="0"/>
        <w:autoSpaceDE w:val="0"/>
        <w:autoSpaceDN w:val="0"/>
        <w:adjustRightInd w:val="0"/>
        <w:jc w:val="center"/>
        <w:rPr>
          <w:rFonts w:ascii="Arial" w:eastAsia="Arial Unicode MS" w:hAnsi="Arial" w:cs="Arial"/>
          <w:lang w:eastAsia="ar-SA"/>
        </w:rPr>
      </w:pPr>
      <w:r w:rsidRPr="00D13BBA">
        <w:rPr>
          <w:rFonts w:ascii="Arial" w:eastAsia="Arial Unicode MS" w:hAnsi="Arial" w:cs="Arial"/>
          <w:lang w:eastAsia="ar-SA"/>
        </w:rPr>
        <w:t xml:space="preserve">60, boulevard du général Martial </w:t>
      </w:r>
      <w:proofErr w:type="spellStart"/>
      <w:r w:rsidRPr="00D13BBA">
        <w:rPr>
          <w:rFonts w:ascii="Arial" w:eastAsia="Arial Unicode MS" w:hAnsi="Arial" w:cs="Arial"/>
          <w:lang w:eastAsia="ar-SA"/>
        </w:rPr>
        <w:t>Valin</w:t>
      </w:r>
      <w:proofErr w:type="spellEnd"/>
      <w:r w:rsidRPr="00D13BBA">
        <w:rPr>
          <w:rFonts w:ascii="Arial" w:eastAsia="Arial Unicode MS" w:hAnsi="Arial" w:cs="Arial"/>
          <w:lang w:eastAsia="ar-SA"/>
        </w:rPr>
        <w:t xml:space="preserve"> </w:t>
      </w:r>
    </w:p>
    <w:p w14:paraId="7E79CBCA" w14:textId="77777777" w:rsidR="00F413C5" w:rsidRPr="00D13BBA" w:rsidRDefault="00F413C5" w:rsidP="00F413C5">
      <w:pPr>
        <w:widowControl w:val="0"/>
        <w:autoSpaceDE w:val="0"/>
        <w:autoSpaceDN w:val="0"/>
        <w:adjustRightInd w:val="0"/>
        <w:jc w:val="center"/>
        <w:rPr>
          <w:rStyle w:val="Lienhypertexte"/>
          <w:rFonts w:ascii="Arial" w:hAnsi="Arial" w:cs="Arial"/>
        </w:rPr>
      </w:pPr>
      <w:r w:rsidRPr="00D13BBA">
        <w:rPr>
          <w:rFonts w:ascii="Arial" w:eastAsia="Arial Unicode MS" w:hAnsi="Arial" w:cs="Arial"/>
          <w:lang w:eastAsia="ar-SA"/>
        </w:rPr>
        <w:t>CS 21623 - 75509 Paris cedex 15</w:t>
      </w:r>
    </w:p>
    <w:p w14:paraId="49B62A92" w14:textId="77777777" w:rsidR="007101A8" w:rsidRPr="00D13BBA" w:rsidRDefault="007101A8" w:rsidP="007101A8">
      <w:pPr>
        <w:keepNext/>
        <w:spacing w:before="240" w:after="120"/>
        <w:jc w:val="both"/>
        <w:rPr>
          <w:rFonts w:ascii="Arial" w:hAnsi="Arial" w:cs="Arial"/>
          <w:b/>
          <w:color w:val="C00000"/>
          <w:u w:val="single"/>
        </w:rPr>
      </w:pPr>
      <w:r w:rsidRPr="00D13BBA">
        <w:rPr>
          <w:rFonts w:ascii="Arial" w:hAnsi="Arial" w:cs="Arial"/>
          <w:b/>
          <w:color w:val="C00000"/>
          <w:u w:val="single"/>
        </w:rPr>
        <w:t xml:space="preserve">Pour les bons de commande relevant de la compétence du </w:t>
      </w:r>
      <w:proofErr w:type="spellStart"/>
      <w:r w:rsidRPr="00D13BBA">
        <w:rPr>
          <w:rFonts w:ascii="Arial" w:hAnsi="Arial" w:cs="Arial"/>
          <w:b/>
          <w:color w:val="C00000"/>
          <w:u w:val="single"/>
        </w:rPr>
        <w:t>SIAé</w:t>
      </w:r>
      <w:proofErr w:type="spellEnd"/>
      <w:r w:rsidRPr="00D13BBA">
        <w:rPr>
          <w:rFonts w:ascii="Arial" w:hAnsi="Arial" w:cs="Arial"/>
          <w:b/>
          <w:color w:val="C00000"/>
          <w:u w:val="single"/>
        </w:rPr>
        <w:t xml:space="preserve"> </w:t>
      </w:r>
    </w:p>
    <w:p w14:paraId="6C8BF622" w14:textId="77777777" w:rsidR="007101A8" w:rsidRPr="00D13BBA" w:rsidRDefault="007101A8" w:rsidP="007101A8">
      <w:pPr>
        <w:keepNext/>
        <w:numPr>
          <w:ilvl w:val="2"/>
          <w:numId w:val="0"/>
        </w:numPr>
        <w:overflowPunct w:val="0"/>
        <w:autoSpaceDE w:val="0"/>
        <w:autoSpaceDN w:val="0"/>
        <w:adjustRightInd w:val="0"/>
        <w:spacing w:before="240" w:after="120"/>
        <w:ind w:left="1021" w:hanging="1021"/>
        <w:jc w:val="both"/>
        <w:textAlignment w:val="baseline"/>
        <w:outlineLvl w:val="2"/>
        <w:rPr>
          <w:rFonts w:ascii="Arial" w:hAnsi="Arial" w:cs="Arial"/>
          <w:u w:val="single"/>
        </w:rPr>
      </w:pPr>
      <w:r w:rsidRPr="00D13BBA">
        <w:rPr>
          <w:rFonts w:ascii="Arial" w:hAnsi="Arial" w:cs="Arial"/>
          <w:u w:val="single"/>
        </w:rPr>
        <w:t>Le service liquidateur chargé de vérifier la réalité des créances et d’arrêter le montant du paiement est :</w:t>
      </w:r>
    </w:p>
    <w:p w14:paraId="506E610C" w14:textId="77777777" w:rsidR="007101A8" w:rsidRPr="00D13BBA" w:rsidRDefault="007101A8" w:rsidP="007101A8">
      <w:pPr>
        <w:pStyle w:val="DGATitreTableau"/>
        <w:spacing w:before="120"/>
        <w:rPr>
          <w:rFonts w:ascii="Arial" w:hAnsi="Arial" w:cs="Arial"/>
          <w:b w:val="0"/>
          <w:sz w:val="20"/>
        </w:rPr>
      </w:pPr>
      <w:r w:rsidRPr="00D13BBA">
        <w:rPr>
          <w:rFonts w:ascii="Arial" w:hAnsi="Arial" w:cs="Arial"/>
          <w:b w:val="0"/>
          <w:bCs/>
          <w:sz w:val="20"/>
        </w:rPr>
        <w:t>La sous-direction de l’exécution de la dépense et de la comptabilité (SDEDC)</w:t>
      </w:r>
    </w:p>
    <w:p w14:paraId="358DFC60"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ATELIER INDUSTRIEL DE L’AERONAUTIQUE</w:t>
      </w:r>
    </w:p>
    <w:p w14:paraId="2317C1BF"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DE CUERS PIERREFEU</w:t>
      </w:r>
    </w:p>
    <w:p w14:paraId="6170922E"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BP 80</w:t>
      </w:r>
    </w:p>
    <w:p w14:paraId="36A4C7BA"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83390 CUERS</w:t>
      </w:r>
    </w:p>
    <w:p w14:paraId="6A8EFC51" w14:textId="77777777" w:rsidR="007101A8" w:rsidRPr="00D13BBA" w:rsidRDefault="007101A8" w:rsidP="007101A8">
      <w:pPr>
        <w:pStyle w:val="DGATitreTableau"/>
        <w:rPr>
          <w:rFonts w:ascii="Arial" w:hAnsi="Arial" w:cs="Arial"/>
          <w:b w:val="0"/>
          <w:bCs/>
          <w:iCs/>
          <w:sz w:val="20"/>
        </w:rPr>
      </w:pPr>
      <w:r w:rsidRPr="00D13BBA">
        <w:rPr>
          <w:rFonts w:ascii="Arial" w:hAnsi="Arial" w:cs="Arial"/>
          <w:b w:val="0"/>
          <w:sz w:val="20"/>
        </w:rPr>
        <w:t xml:space="preserve">Adresse fonctionnelle : </w:t>
      </w:r>
      <w:hyperlink r:id="rId24" w:history="1">
        <w:r w:rsidRPr="00D13BBA">
          <w:rPr>
            <w:rStyle w:val="Lienhypertexte"/>
            <w:rFonts w:ascii="Arial" w:hAnsi="Arial" w:cs="Arial"/>
            <w:iCs/>
            <w:sz w:val="20"/>
          </w:rPr>
          <w:t>aia-cuers-pierrefeu.liquid-facture.fct@intradef.gouv.fr</w:t>
        </w:r>
      </w:hyperlink>
    </w:p>
    <w:p w14:paraId="0A728FCA" w14:textId="77777777" w:rsidR="00A67D0B" w:rsidRDefault="00A67D0B" w:rsidP="007101A8">
      <w:pPr>
        <w:pStyle w:val="fcase2metab"/>
        <w:spacing w:after="120"/>
        <w:ind w:left="0" w:firstLine="0"/>
        <w:rPr>
          <w:rFonts w:ascii="Arial" w:hAnsi="Arial" w:cs="Arial"/>
        </w:rPr>
      </w:pPr>
    </w:p>
    <w:p w14:paraId="6802DC1F" w14:textId="77777777" w:rsidR="00D13BBA" w:rsidRDefault="00D13BBA" w:rsidP="007101A8">
      <w:pPr>
        <w:pStyle w:val="fcase2metab"/>
        <w:spacing w:after="120"/>
        <w:ind w:left="0" w:firstLine="0"/>
        <w:rPr>
          <w:rFonts w:ascii="Arial" w:hAnsi="Arial" w:cs="Arial"/>
        </w:rPr>
      </w:pPr>
    </w:p>
    <w:p w14:paraId="50C383C0" w14:textId="77777777" w:rsidR="00D13BBA" w:rsidRPr="00D13BBA" w:rsidRDefault="00D13BBA" w:rsidP="007101A8">
      <w:pPr>
        <w:pStyle w:val="fcase2metab"/>
        <w:spacing w:after="120"/>
        <w:ind w:left="0" w:firstLine="0"/>
        <w:rPr>
          <w:rFonts w:ascii="Arial" w:hAnsi="Arial" w:cs="Arial"/>
        </w:rPr>
      </w:pPr>
    </w:p>
    <w:p w14:paraId="6B55D32A" w14:textId="4A457BD3" w:rsidR="00581123" w:rsidRPr="00D13BBA" w:rsidRDefault="00EA6436" w:rsidP="00EA6436">
      <w:pPr>
        <w:suppressAutoHyphens w:val="0"/>
        <w:rPr>
          <w:rFonts w:ascii="Arial" w:hAnsi="Arial" w:cs="Arial"/>
        </w:rPr>
      </w:pPr>
      <w:r>
        <w:rPr>
          <w:rFonts w:ascii="Arial" w:hAnsi="Arial" w:cs="Arial"/>
        </w:rPr>
        <w:br w:type="page"/>
      </w:r>
    </w:p>
    <w:p w14:paraId="572F2A9B" w14:textId="77777777" w:rsidR="00581123" w:rsidRPr="00D13BBA" w:rsidRDefault="00581123" w:rsidP="00BA4CA4">
      <w:pPr>
        <w:tabs>
          <w:tab w:val="left" w:pos="851"/>
        </w:tabs>
        <w:rPr>
          <w:rFonts w:ascii="Arial" w:hAnsi="Arial" w:cs="Arial"/>
        </w:rPr>
      </w:pPr>
    </w:p>
    <w:p w14:paraId="6E6889F6" w14:textId="77777777" w:rsidR="00EA6436" w:rsidRDefault="00EA6436" w:rsidP="00EA6436">
      <w:pPr>
        <w:tabs>
          <w:tab w:val="left" w:pos="1366"/>
        </w:tabs>
        <w:jc w:val="center"/>
        <w:rPr>
          <w:rFonts w:ascii="Arial" w:hAnsi="Arial" w:cs="Arial"/>
          <w:b/>
          <w:u w:val="single"/>
        </w:rPr>
      </w:pPr>
      <w:r w:rsidRPr="005262BF">
        <w:rPr>
          <w:rFonts w:ascii="Arial" w:hAnsi="Arial" w:cs="Arial"/>
          <w:b/>
          <w:u w:val="single"/>
        </w:rPr>
        <w:t xml:space="preserve">Annexe 1 : Annexe financière </w:t>
      </w:r>
    </w:p>
    <w:p w14:paraId="3B81A079" w14:textId="77777777" w:rsidR="00EA6436" w:rsidRDefault="00EA6436" w:rsidP="00EA6436">
      <w:pPr>
        <w:tabs>
          <w:tab w:val="left" w:pos="1366"/>
        </w:tabs>
        <w:rPr>
          <w:rFonts w:ascii="Arial" w:hAnsi="Arial" w:cs="Arial"/>
        </w:rPr>
      </w:pPr>
    </w:p>
    <w:p w14:paraId="76F61067" w14:textId="77777777" w:rsidR="00EA6436" w:rsidRPr="00E22CA5" w:rsidRDefault="00EA6436" w:rsidP="00EA6436">
      <w:pPr>
        <w:tabs>
          <w:tab w:val="left" w:pos="1366"/>
        </w:tabs>
        <w:rPr>
          <w:rFonts w:ascii="Arial" w:hAnsi="Arial" w:cs="Arial"/>
        </w:rPr>
      </w:pPr>
      <w:r>
        <w:rPr>
          <w:rFonts w:ascii="Arial" w:hAnsi="Arial" w:cs="Arial"/>
        </w:rPr>
        <w:t xml:space="preserve">Taux de TVA : </w:t>
      </w:r>
    </w:p>
    <w:p w14:paraId="58E04670" w14:textId="77777777" w:rsidR="00EA6436" w:rsidRDefault="00EA6436" w:rsidP="00EA6436">
      <w:pPr>
        <w:tabs>
          <w:tab w:val="left" w:pos="1366"/>
        </w:tabs>
        <w:rPr>
          <w:rFonts w:ascii="Arial" w:hAnsi="Arial" w:cs="Arial"/>
          <w:b/>
          <w:u w:val="single"/>
        </w:rPr>
      </w:pPr>
    </w:p>
    <w:p w14:paraId="2EFB1CD1" w14:textId="77777777" w:rsidR="00EA6436" w:rsidRDefault="00EA6436" w:rsidP="00EA6436">
      <w:pPr>
        <w:pStyle w:val="fcase1ertab"/>
        <w:tabs>
          <w:tab w:val="left" w:pos="851"/>
        </w:tabs>
        <w:ind w:left="0" w:firstLine="0"/>
        <w:rPr>
          <w:rFonts w:ascii="Arial" w:hAnsi="Arial" w:cs="Arial"/>
          <w:b/>
          <w:u w:val="single"/>
        </w:rPr>
      </w:pPr>
      <w:r>
        <w:rPr>
          <w:rFonts w:ascii="Arial" w:hAnsi="Arial" w:cs="Arial"/>
          <w:b/>
          <w:u w:val="single"/>
        </w:rPr>
        <w:t xml:space="preserve">Montant minimum (poste forfaitaire) de l’accord-cadre : </w:t>
      </w:r>
    </w:p>
    <w:p w14:paraId="728D4781" w14:textId="77777777" w:rsidR="00EA6436" w:rsidRDefault="00EA6436" w:rsidP="00EA6436">
      <w:pPr>
        <w:pStyle w:val="fcase1ertab"/>
        <w:tabs>
          <w:tab w:val="left" w:pos="851"/>
        </w:tabs>
        <w:ind w:left="0" w:firstLine="0"/>
        <w:rPr>
          <w:rFonts w:ascii="Arial" w:hAnsi="Arial" w:cs="Arial"/>
        </w:rPr>
      </w:pPr>
    </w:p>
    <w:tbl>
      <w:tblPr>
        <w:tblW w:w="10060" w:type="dxa"/>
        <w:jc w:val="center"/>
        <w:tblLayout w:type="fixed"/>
        <w:tblCellMar>
          <w:left w:w="70" w:type="dxa"/>
          <w:right w:w="70" w:type="dxa"/>
        </w:tblCellMar>
        <w:tblLook w:val="04A0" w:firstRow="1" w:lastRow="0" w:firstColumn="1" w:lastColumn="0" w:noHBand="0" w:noVBand="1"/>
      </w:tblPr>
      <w:tblGrid>
        <w:gridCol w:w="4116"/>
        <w:gridCol w:w="3130"/>
        <w:gridCol w:w="2814"/>
      </w:tblGrid>
      <w:tr w:rsidR="00EA6436" w14:paraId="0E78AC89" w14:textId="77777777" w:rsidTr="007E0261">
        <w:trPr>
          <w:cantSplit/>
          <w:jc w:val="center"/>
        </w:trPr>
        <w:tc>
          <w:tcPr>
            <w:tcW w:w="4116"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30FD07F1" w14:textId="77777777" w:rsidR="00EA6436" w:rsidRDefault="00EA6436" w:rsidP="007E0261">
            <w:pPr>
              <w:tabs>
                <w:tab w:val="left" w:pos="851"/>
              </w:tabs>
              <w:spacing w:before="60" w:after="60" w:line="256" w:lineRule="auto"/>
              <w:jc w:val="center"/>
              <w:rPr>
                <w:rFonts w:ascii="Arial" w:hAnsi="Arial" w:cs="Arial"/>
                <w:b/>
                <w:bCs/>
              </w:rPr>
            </w:pPr>
            <w:r>
              <w:rPr>
                <w:rFonts w:ascii="Arial" w:hAnsi="Arial" w:cs="Arial"/>
                <w:b/>
                <w:bCs/>
              </w:rPr>
              <w:t xml:space="preserve">Désignation </w:t>
            </w:r>
          </w:p>
        </w:tc>
        <w:tc>
          <w:tcPr>
            <w:tcW w:w="3130"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76266790" w14:textId="77777777" w:rsidR="00EA6436" w:rsidRDefault="00EA6436" w:rsidP="007E0261">
            <w:pPr>
              <w:tabs>
                <w:tab w:val="left" w:pos="851"/>
              </w:tabs>
              <w:spacing w:before="60" w:after="60" w:line="256" w:lineRule="auto"/>
              <w:jc w:val="center"/>
              <w:rPr>
                <w:rFonts w:ascii="Arial" w:hAnsi="Arial" w:cs="Arial"/>
                <w:b/>
                <w:bCs/>
              </w:rPr>
            </w:pPr>
            <w:r>
              <w:rPr>
                <w:rFonts w:ascii="Arial" w:hAnsi="Arial" w:cs="Arial"/>
                <w:b/>
                <w:bCs/>
              </w:rPr>
              <w:t>Montant en € HT</w:t>
            </w:r>
          </w:p>
        </w:tc>
        <w:tc>
          <w:tcPr>
            <w:tcW w:w="2814"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3A5FF64D" w14:textId="77777777" w:rsidR="00EA6436" w:rsidRDefault="00EA6436" w:rsidP="007E0261">
            <w:pPr>
              <w:tabs>
                <w:tab w:val="left" w:pos="851"/>
              </w:tabs>
              <w:spacing w:before="60" w:after="60" w:line="256" w:lineRule="auto"/>
              <w:jc w:val="center"/>
              <w:rPr>
                <w:rFonts w:ascii="Arial" w:hAnsi="Arial" w:cs="Arial"/>
                <w:b/>
                <w:bCs/>
              </w:rPr>
            </w:pPr>
            <w:r>
              <w:rPr>
                <w:rFonts w:ascii="Arial" w:hAnsi="Arial" w:cs="Arial"/>
                <w:b/>
                <w:bCs/>
              </w:rPr>
              <w:t>Montant en € TTC</w:t>
            </w:r>
          </w:p>
        </w:tc>
      </w:tr>
      <w:tr w:rsidR="00EA6436" w14:paraId="4E764CB7" w14:textId="77777777" w:rsidTr="007E0261">
        <w:trPr>
          <w:cantSplit/>
          <w:jc w:val="center"/>
        </w:trPr>
        <w:tc>
          <w:tcPr>
            <w:tcW w:w="41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7FBEF6" w14:textId="77777777" w:rsidR="00EA6436" w:rsidRDefault="00EA6436" w:rsidP="007E0261">
            <w:pPr>
              <w:spacing w:before="40" w:after="40" w:line="256" w:lineRule="auto"/>
              <w:jc w:val="center"/>
              <w:rPr>
                <w:rFonts w:ascii="Arial" w:hAnsi="Arial" w:cs="Arial"/>
                <w:b/>
              </w:rPr>
            </w:pPr>
            <w:r w:rsidRPr="00422D13">
              <w:rPr>
                <w:rFonts w:ascii="Arial" w:hAnsi="Arial" w:cs="Arial"/>
                <w:b/>
              </w:rPr>
              <w:t>Pilotage et suivi d'exécution de l'accord-cadre</w:t>
            </w:r>
          </w:p>
        </w:tc>
        <w:tc>
          <w:tcPr>
            <w:tcW w:w="3130" w:type="dxa"/>
            <w:tcBorders>
              <w:top w:val="single" w:sz="4" w:space="0" w:color="auto"/>
              <w:left w:val="single" w:sz="4" w:space="0" w:color="auto"/>
              <w:bottom w:val="single" w:sz="4" w:space="0" w:color="auto"/>
              <w:right w:val="single" w:sz="4" w:space="0" w:color="auto"/>
            </w:tcBorders>
            <w:vAlign w:val="center"/>
          </w:tcPr>
          <w:p w14:paraId="2DCDD03D" w14:textId="77777777" w:rsidR="00EA6436" w:rsidRDefault="00EA6436" w:rsidP="007E0261">
            <w:pPr>
              <w:tabs>
                <w:tab w:val="left" w:pos="851"/>
              </w:tabs>
              <w:spacing w:before="60" w:after="60" w:line="256" w:lineRule="auto"/>
              <w:jc w:val="center"/>
              <w:rPr>
                <w:rFonts w:ascii="Arial" w:hAnsi="Arial" w:cs="Arial"/>
                <w:b/>
              </w:rPr>
            </w:pPr>
            <w:r>
              <w:rPr>
                <w:rFonts w:ascii="Arial" w:hAnsi="Arial" w:cs="Arial"/>
                <w:b/>
              </w:rPr>
              <w:t>à remplir</w:t>
            </w:r>
          </w:p>
        </w:tc>
        <w:tc>
          <w:tcPr>
            <w:tcW w:w="2814" w:type="dxa"/>
            <w:tcBorders>
              <w:top w:val="single" w:sz="4" w:space="0" w:color="auto"/>
              <w:left w:val="single" w:sz="4" w:space="0" w:color="auto"/>
              <w:bottom w:val="single" w:sz="4" w:space="0" w:color="auto"/>
              <w:right w:val="single" w:sz="4" w:space="0" w:color="auto"/>
            </w:tcBorders>
            <w:vAlign w:val="center"/>
          </w:tcPr>
          <w:p w14:paraId="4BBA8B14" w14:textId="77777777" w:rsidR="00EA6436" w:rsidRDefault="00EA6436" w:rsidP="007E0261">
            <w:pPr>
              <w:tabs>
                <w:tab w:val="left" w:pos="851"/>
              </w:tabs>
              <w:spacing w:before="60" w:after="60" w:line="256" w:lineRule="auto"/>
              <w:jc w:val="center"/>
              <w:rPr>
                <w:rFonts w:ascii="Arial" w:hAnsi="Arial" w:cs="Arial"/>
                <w:b/>
              </w:rPr>
            </w:pPr>
            <w:r>
              <w:rPr>
                <w:rFonts w:ascii="Arial" w:hAnsi="Arial" w:cs="Arial"/>
                <w:b/>
              </w:rPr>
              <w:t>à remplir</w:t>
            </w:r>
          </w:p>
        </w:tc>
      </w:tr>
    </w:tbl>
    <w:p w14:paraId="2B69E924" w14:textId="77777777" w:rsidR="00EA6436" w:rsidRDefault="00EA6436" w:rsidP="00EA6436">
      <w:pPr>
        <w:tabs>
          <w:tab w:val="left" w:pos="1366"/>
        </w:tabs>
        <w:rPr>
          <w:rFonts w:ascii="Arial" w:hAnsi="Arial" w:cs="Arial"/>
          <w:b/>
          <w:u w:val="single"/>
        </w:rPr>
      </w:pPr>
    </w:p>
    <w:p w14:paraId="1921C9B2" w14:textId="77777777" w:rsidR="00EA6436" w:rsidRDefault="00EA6436" w:rsidP="00EA6436">
      <w:pPr>
        <w:tabs>
          <w:tab w:val="left" w:pos="1366"/>
        </w:tabs>
        <w:jc w:val="center"/>
        <w:rPr>
          <w:rFonts w:ascii="Arial" w:hAnsi="Arial" w:cs="Arial"/>
          <w:b/>
          <w:u w:val="single"/>
        </w:rPr>
      </w:pPr>
    </w:p>
    <w:p w14:paraId="40436D4F" w14:textId="77777777" w:rsidR="00EA6436" w:rsidRPr="006E05EE" w:rsidRDefault="00EA6436" w:rsidP="00EA6436">
      <w:pPr>
        <w:tabs>
          <w:tab w:val="left" w:pos="1366"/>
        </w:tabs>
        <w:rPr>
          <w:rFonts w:ascii="Arial" w:hAnsi="Arial" w:cs="Arial"/>
          <w:b/>
          <w:u w:val="single"/>
        </w:rPr>
      </w:pPr>
      <w:r w:rsidRPr="006E05EE">
        <w:rPr>
          <w:rFonts w:ascii="Arial" w:hAnsi="Arial" w:cs="Arial"/>
          <w:b/>
          <w:u w:val="single"/>
        </w:rPr>
        <w:t xml:space="preserve">Poste à bons de commande : </w:t>
      </w:r>
    </w:p>
    <w:p w14:paraId="75C539A7" w14:textId="77777777" w:rsidR="00EA6436" w:rsidRDefault="00EA6436" w:rsidP="00EA6436">
      <w:pPr>
        <w:tabs>
          <w:tab w:val="left" w:pos="1366"/>
        </w:tabs>
        <w:rPr>
          <w:rFonts w:ascii="Arial" w:hAnsi="Arial" w:cs="Arial"/>
        </w:rPr>
      </w:pPr>
    </w:p>
    <w:p w14:paraId="2A41A039" w14:textId="77777777" w:rsidR="00EA6436" w:rsidRDefault="00EA6436" w:rsidP="00EA6436">
      <w:pPr>
        <w:tabs>
          <w:tab w:val="left" w:pos="1366"/>
        </w:tabs>
        <w:rPr>
          <w:rFonts w:ascii="Arial" w:hAnsi="Arial" w:cs="Arial"/>
          <w:u w:val="single"/>
        </w:rPr>
      </w:pPr>
    </w:p>
    <w:tbl>
      <w:tblPr>
        <w:tblW w:w="0" w:type="auto"/>
        <w:tblLayout w:type="fixed"/>
        <w:tblCellMar>
          <w:left w:w="70" w:type="dxa"/>
          <w:right w:w="70" w:type="dxa"/>
        </w:tblCellMar>
        <w:tblLook w:val="04A0" w:firstRow="1" w:lastRow="0" w:firstColumn="1" w:lastColumn="0" w:noHBand="0" w:noVBand="1"/>
      </w:tblPr>
      <w:tblGrid>
        <w:gridCol w:w="1219"/>
        <w:gridCol w:w="2599"/>
        <w:gridCol w:w="2551"/>
        <w:gridCol w:w="1843"/>
        <w:gridCol w:w="1972"/>
      </w:tblGrid>
      <w:tr w:rsidR="00EA6436" w:rsidRPr="005262BF" w14:paraId="2BA21DD8" w14:textId="77777777" w:rsidTr="00EA6436">
        <w:trPr>
          <w:trHeight w:val="270"/>
          <w:tblHeader/>
        </w:trPr>
        <w:tc>
          <w:tcPr>
            <w:tcW w:w="121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2AC7B8E" w14:textId="77777777" w:rsidR="00EA6436" w:rsidRPr="005262BF" w:rsidRDefault="00EA6436" w:rsidP="007E0261">
            <w:pPr>
              <w:suppressAutoHyphens w:val="0"/>
              <w:jc w:val="center"/>
              <w:rPr>
                <w:rFonts w:ascii="Arial" w:hAnsi="Arial" w:cs="Arial"/>
                <w:b/>
                <w:bCs/>
                <w:color w:val="000000"/>
                <w:lang w:eastAsia="fr-FR"/>
              </w:rPr>
            </w:pPr>
            <w:r w:rsidRPr="005262BF">
              <w:rPr>
                <w:rFonts w:ascii="Arial" w:hAnsi="Arial" w:cs="Arial"/>
                <w:b/>
                <w:bCs/>
                <w:color w:val="000000"/>
                <w:lang w:eastAsia="fr-FR"/>
              </w:rPr>
              <w:t>Références</w:t>
            </w:r>
          </w:p>
        </w:tc>
        <w:tc>
          <w:tcPr>
            <w:tcW w:w="259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E0CD00D" w14:textId="77777777" w:rsidR="00EA6436" w:rsidRPr="005262BF" w:rsidRDefault="00EA6436" w:rsidP="007E0261">
            <w:pPr>
              <w:suppressAutoHyphens w:val="0"/>
              <w:jc w:val="center"/>
              <w:rPr>
                <w:rFonts w:ascii="Arial" w:hAnsi="Arial" w:cs="Arial"/>
                <w:b/>
                <w:bCs/>
                <w:color w:val="000000"/>
                <w:lang w:eastAsia="fr-FR"/>
              </w:rPr>
            </w:pPr>
            <w:r w:rsidRPr="005262BF">
              <w:rPr>
                <w:rFonts w:ascii="Arial" w:hAnsi="Arial" w:cs="Arial"/>
                <w:b/>
                <w:bCs/>
                <w:color w:val="000000"/>
                <w:lang w:eastAsia="fr-FR"/>
              </w:rPr>
              <w:t>Prestation</w:t>
            </w:r>
          </w:p>
        </w:tc>
        <w:tc>
          <w:tcPr>
            <w:tcW w:w="25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9657EA" w14:textId="77777777" w:rsidR="00EA6436" w:rsidRPr="005262BF" w:rsidRDefault="00EA6436" w:rsidP="007E0261">
            <w:pPr>
              <w:suppressAutoHyphens w:val="0"/>
              <w:jc w:val="center"/>
              <w:rPr>
                <w:rFonts w:ascii="Arial" w:hAnsi="Arial" w:cs="Arial"/>
                <w:b/>
                <w:bCs/>
                <w:color w:val="000000"/>
                <w:lang w:eastAsia="fr-FR"/>
              </w:rPr>
            </w:pPr>
            <w:r w:rsidRPr="005262BF">
              <w:rPr>
                <w:rFonts w:ascii="Arial" w:hAnsi="Arial" w:cs="Arial"/>
                <w:b/>
                <w:bCs/>
                <w:color w:val="000000"/>
                <w:lang w:eastAsia="fr-FR"/>
              </w:rPr>
              <w:t xml:space="preserve">Nombre de jours </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EB79A00" w14:textId="77777777" w:rsidR="00EA6436" w:rsidRPr="005262BF" w:rsidRDefault="00EA6436" w:rsidP="007E0261">
            <w:pPr>
              <w:suppressAutoHyphens w:val="0"/>
              <w:jc w:val="center"/>
              <w:rPr>
                <w:rFonts w:ascii="Arial" w:hAnsi="Arial" w:cs="Arial"/>
                <w:b/>
                <w:bCs/>
                <w:color w:val="000000"/>
                <w:lang w:eastAsia="fr-FR"/>
              </w:rPr>
            </w:pPr>
            <w:r w:rsidRPr="005262BF">
              <w:rPr>
                <w:rFonts w:ascii="Arial" w:hAnsi="Arial" w:cs="Arial"/>
                <w:b/>
                <w:bCs/>
                <w:color w:val="000000"/>
                <w:lang w:eastAsia="fr-FR"/>
              </w:rPr>
              <w:t>Montant unitaire</w:t>
            </w:r>
            <w:r w:rsidRPr="005262BF">
              <w:rPr>
                <w:rFonts w:ascii="Arial" w:hAnsi="Arial" w:cs="Arial"/>
                <w:b/>
                <w:bCs/>
                <w:color w:val="000000"/>
                <w:lang w:eastAsia="fr-FR"/>
              </w:rPr>
              <w:br/>
              <w:t>en € HT</w:t>
            </w:r>
          </w:p>
        </w:tc>
        <w:tc>
          <w:tcPr>
            <w:tcW w:w="197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49BE4B7" w14:textId="77777777" w:rsidR="00EA6436" w:rsidRPr="005262BF" w:rsidRDefault="00EA6436" w:rsidP="007E0261">
            <w:pPr>
              <w:suppressAutoHyphens w:val="0"/>
              <w:jc w:val="center"/>
              <w:rPr>
                <w:rFonts w:ascii="Arial" w:hAnsi="Arial" w:cs="Arial"/>
                <w:b/>
                <w:bCs/>
                <w:color w:val="000000"/>
                <w:lang w:eastAsia="fr-FR"/>
              </w:rPr>
            </w:pPr>
            <w:r w:rsidRPr="005262BF">
              <w:rPr>
                <w:rFonts w:ascii="Arial" w:hAnsi="Arial" w:cs="Arial"/>
                <w:b/>
                <w:bCs/>
                <w:color w:val="000000"/>
                <w:lang w:eastAsia="fr-FR"/>
              </w:rPr>
              <w:t>Montant unitaire</w:t>
            </w:r>
            <w:r w:rsidRPr="005262BF">
              <w:rPr>
                <w:rFonts w:ascii="Arial" w:hAnsi="Arial" w:cs="Arial"/>
                <w:b/>
                <w:bCs/>
                <w:color w:val="000000"/>
                <w:lang w:eastAsia="fr-FR"/>
              </w:rPr>
              <w:br/>
              <w:t>en € TTC</w:t>
            </w:r>
          </w:p>
        </w:tc>
      </w:tr>
      <w:tr w:rsidR="00EA6436" w:rsidRPr="005262BF" w14:paraId="41794141" w14:textId="77777777" w:rsidTr="00EA6436">
        <w:trPr>
          <w:trHeight w:val="270"/>
          <w:tblHeader/>
        </w:trPr>
        <w:tc>
          <w:tcPr>
            <w:tcW w:w="1219" w:type="dxa"/>
            <w:vMerge/>
            <w:tcBorders>
              <w:top w:val="single" w:sz="8" w:space="0" w:color="auto"/>
              <w:left w:val="single" w:sz="8" w:space="0" w:color="auto"/>
              <w:bottom w:val="single" w:sz="8" w:space="0" w:color="000000"/>
              <w:right w:val="single" w:sz="8" w:space="0" w:color="auto"/>
            </w:tcBorders>
            <w:vAlign w:val="center"/>
            <w:hideMark/>
          </w:tcPr>
          <w:p w14:paraId="055FA763" w14:textId="77777777" w:rsidR="00EA6436" w:rsidRPr="005262BF" w:rsidRDefault="00EA6436" w:rsidP="007E0261">
            <w:pPr>
              <w:suppressAutoHyphens w:val="0"/>
              <w:rPr>
                <w:rFonts w:ascii="Arial" w:hAnsi="Arial" w:cs="Arial"/>
                <w:b/>
                <w:bCs/>
                <w:color w:val="000000"/>
                <w:lang w:eastAsia="fr-FR"/>
              </w:rPr>
            </w:pPr>
          </w:p>
        </w:tc>
        <w:tc>
          <w:tcPr>
            <w:tcW w:w="2599" w:type="dxa"/>
            <w:vMerge/>
            <w:tcBorders>
              <w:top w:val="single" w:sz="8" w:space="0" w:color="auto"/>
              <w:left w:val="single" w:sz="8" w:space="0" w:color="auto"/>
              <w:bottom w:val="single" w:sz="8" w:space="0" w:color="000000"/>
              <w:right w:val="single" w:sz="8" w:space="0" w:color="auto"/>
            </w:tcBorders>
            <w:vAlign w:val="center"/>
            <w:hideMark/>
          </w:tcPr>
          <w:p w14:paraId="41A5321E" w14:textId="77777777" w:rsidR="00EA6436" w:rsidRPr="005262BF" w:rsidRDefault="00EA6436" w:rsidP="007E0261">
            <w:pPr>
              <w:suppressAutoHyphens w:val="0"/>
              <w:rPr>
                <w:rFonts w:ascii="Arial" w:hAnsi="Arial" w:cs="Arial"/>
                <w:b/>
                <w:bCs/>
                <w:color w:val="000000"/>
                <w:lang w:eastAsia="fr-FR"/>
              </w:rPr>
            </w:pPr>
          </w:p>
        </w:tc>
        <w:tc>
          <w:tcPr>
            <w:tcW w:w="2551" w:type="dxa"/>
            <w:vMerge/>
            <w:tcBorders>
              <w:top w:val="single" w:sz="8" w:space="0" w:color="auto"/>
              <w:left w:val="single" w:sz="8" w:space="0" w:color="auto"/>
              <w:bottom w:val="single" w:sz="8" w:space="0" w:color="000000"/>
              <w:right w:val="single" w:sz="8" w:space="0" w:color="auto"/>
            </w:tcBorders>
            <w:vAlign w:val="center"/>
            <w:hideMark/>
          </w:tcPr>
          <w:p w14:paraId="798088BB" w14:textId="77777777" w:rsidR="00EA6436" w:rsidRPr="005262BF" w:rsidRDefault="00EA6436" w:rsidP="007E0261">
            <w:pPr>
              <w:suppressAutoHyphens w:val="0"/>
              <w:rPr>
                <w:rFonts w:ascii="Arial" w:hAnsi="Arial" w:cs="Arial"/>
                <w:b/>
                <w:bCs/>
                <w:color w:val="000000"/>
                <w:lang w:eastAsia="fr-FR"/>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530A53FC" w14:textId="77777777" w:rsidR="00EA6436" w:rsidRPr="005262BF" w:rsidRDefault="00EA6436" w:rsidP="007E0261">
            <w:pPr>
              <w:suppressAutoHyphens w:val="0"/>
              <w:rPr>
                <w:rFonts w:ascii="Arial" w:hAnsi="Arial" w:cs="Arial"/>
                <w:b/>
                <w:bCs/>
                <w:color w:val="000000"/>
                <w:lang w:eastAsia="fr-FR"/>
              </w:rPr>
            </w:pPr>
          </w:p>
        </w:tc>
        <w:tc>
          <w:tcPr>
            <w:tcW w:w="1972" w:type="dxa"/>
            <w:vMerge/>
            <w:tcBorders>
              <w:top w:val="single" w:sz="8" w:space="0" w:color="auto"/>
              <w:left w:val="single" w:sz="8" w:space="0" w:color="auto"/>
              <w:bottom w:val="single" w:sz="8" w:space="0" w:color="000000"/>
              <w:right w:val="single" w:sz="8" w:space="0" w:color="auto"/>
            </w:tcBorders>
            <w:vAlign w:val="center"/>
            <w:hideMark/>
          </w:tcPr>
          <w:p w14:paraId="4E44D3AC" w14:textId="77777777" w:rsidR="00EA6436" w:rsidRPr="005262BF" w:rsidRDefault="00EA6436" w:rsidP="007E0261">
            <w:pPr>
              <w:suppressAutoHyphens w:val="0"/>
              <w:rPr>
                <w:rFonts w:ascii="Arial" w:hAnsi="Arial" w:cs="Arial"/>
                <w:b/>
                <w:bCs/>
                <w:color w:val="000000"/>
                <w:lang w:eastAsia="fr-FR"/>
              </w:rPr>
            </w:pPr>
          </w:p>
        </w:tc>
      </w:tr>
      <w:tr w:rsidR="00EA6436" w:rsidRPr="005262BF" w14:paraId="5B326294" w14:textId="77777777" w:rsidTr="00EA6436">
        <w:trPr>
          <w:trHeight w:val="495"/>
        </w:trPr>
        <w:tc>
          <w:tcPr>
            <w:tcW w:w="1219" w:type="dxa"/>
            <w:vMerge w:val="restart"/>
            <w:tcBorders>
              <w:top w:val="nil"/>
              <w:left w:val="single" w:sz="8" w:space="0" w:color="auto"/>
              <w:bottom w:val="single" w:sz="8" w:space="0" w:color="000000"/>
              <w:right w:val="single" w:sz="8" w:space="0" w:color="auto"/>
            </w:tcBorders>
            <w:shd w:val="clear" w:color="auto" w:fill="auto"/>
            <w:vAlign w:val="center"/>
          </w:tcPr>
          <w:p w14:paraId="63C9374C" w14:textId="122F7AF2"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3C.1</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tcPr>
          <w:p w14:paraId="395B52E6" w14:textId="428C4B90"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ISO 17025 audit SMQ</w:t>
            </w:r>
          </w:p>
        </w:tc>
        <w:tc>
          <w:tcPr>
            <w:tcW w:w="2551" w:type="dxa"/>
            <w:tcBorders>
              <w:top w:val="nil"/>
              <w:left w:val="nil"/>
              <w:bottom w:val="single" w:sz="8" w:space="0" w:color="auto"/>
              <w:right w:val="single" w:sz="8" w:space="0" w:color="auto"/>
            </w:tcBorders>
            <w:shd w:val="clear" w:color="auto" w:fill="auto"/>
            <w:vAlign w:val="center"/>
          </w:tcPr>
          <w:p w14:paraId="7F8817CB" w14:textId="1B3BAF41"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1</w:t>
            </w:r>
          </w:p>
        </w:tc>
        <w:tc>
          <w:tcPr>
            <w:tcW w:w="1843" w:type="dxa"/>
            <w:tcBorders>
              <w:top w:val="nil"/>
              <w:left w:val="nil"/>
              <w:bottom w:val="nil"/>
              <w:right w:val="single" w:sz="8" w:space="0" w:color="auto"/>
            </w:tcBorders>
            <w:shd w:val="clear" w:color="auto" w:fill="auto"/>
            <w:vAlign w:val="center"/>
          </w:tcPr>
          <w:p w14:paraId="2305C993" w14:textId="5BBEFF38"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nil"/>
              <w:left w:val="nil"/>
              <w:bottom w:val="nil"/>
              <w:right w:val="single" w:sz="8" w:space="0" w:color="auto"/>
            </w:tcBorders>
            <w:shd w:val="clear" w:color="auto" w:fill="auto"/>
            <w:vAlign w:val="center"/>
          </w:tcPr>
          <w:p w14:paraId="3012C593" w14:textId="131BBA35" w:rsidR="00EA6436" w:rsidRPr="005262BF" w:rsidRDefault="00EA6436" w:rsidP="00EA6436">
            <w:pPr>
              <w:suppressAutoHyphens w:val="0"/>
              <w:jc w:val="center"/>
              <w:rPr>
                <w:rFonts w:ascii="Arial" w:hAnsi="Arial" w:cs="Arial"/>
                <w:color w:val="000000"/>
                <w:lang w:eastAsia="fr-FR"/>
              </w:rPr>
            </w:pPr>
          </w:p>
        </w:tc>
      </w:tr>
      <w:tr w:rsidR="00EA6436" w:rsidRPr="005262BF" w14:paraId="56D7B005" w14:textId="77777777" w:rsidTr="00EA6436">
        <w:trPr>
          <w:trHeight w:val="480"/>
        </w:trPr>
        <w:tc>
          <w:tcPr>
            <w:tcW w:w="1219" w:type="dxa"/>
            <w:vMerge/>
            <w:tcBorders>
              <w:top w:val="nil"/>
              <w:left w:val="single" w:sz="8" w:space="0" w:color="auto"/>
              <w:bottom w:val="single" w:sz="8" w:space="0" w:color="000000"/>
              <w:right w:val="single" w:sz="8" w:space="0" w:color="auto"/>
            </w:tcBorders>
            <w:vAlign w:val="center"/>
          </w:tcPr>
          <w:p w14:paraId="36FCC13A" w14:textId="77777777" w:rsidR="00EA6436" w:rsidRPr="005262BF" w:rsidRDefault="00EA6436" w:rsidP="00EA6436">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198D9268" w14:textId="77777777" w:rsidR="00EA6436" w:rsidRPr="005262BF" w:rsidRDefault="00EA6436" w:rsidP="00EA6436">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67366C6E" w14:textId="651BDB0A" w:rsidR="00EA6436" w:rsidRPr="005262BF" w:rsidRDefault="00EA6436" w:rsidP="00EA6436">
            <w:pPr>
              <w:suppressAutoHyphens w:val="0"/>
              <w:jc w:val="center"/>
              <w:rPr>
                <w:rFonts w:ascii="Calibri" w:hAnsi="Calibri" w:cs="Calibri"/>
                <w:color w:val="000000"/>
                <w:sz w:val="22"/>
                <w:szCs w:val="22"/>
                <w:lang w:eastAsia="fr-FR"/>
              </w:rPr>
            </w:pPr>
            <w:r>
              <w:rPr>
                <w:rFonts w:ascii="Calibri" w:hAnsi="Calibri"/>
                <w:color w:val="000000"/>
                <w:sz w:val="22"/>
                <w:szCs w:val="22"/>
              </w:rPr>
              <w:t>2</w:t>
            </w:r>
          </w:p>
        </w:tc>
        <w:tc>
          <w:tcPr>
            <w:tcW w:w="1843" w:type="dxa"/>
            <w:tcBorders>
              <w:top w:val="single" w:sz="8" w:space="0" w:color="auto"/>
              <w:left w:val="nil"/>
              <w:bottom w:val="nil"/>
              <w:right w:val="single" w:sz="8" w:space="0" w:color="auto"/>
            </w:tcBorders>
            <w:shd w:val="clear" w:color="auto" w:fill="auto"/>
            <w:vAlign w:val="center"/>
          </w:tcPr>
          <w:p w14:paraId="2DEAB132" w14:textId="78AEEADE"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1F9CA0F6" w14:textId="29C34664" w:rsidR="00EA6436" w:rsidRPr="005262BF" w:rsidRDefault="00EA6436" w:rsidP="00EA6436">
            <w:pPr>
              <w:suppressAutoHyphens w:val="0"/>
              <w:jc w:val="center"/>
              <w:rPr>
                <w:rFonts w:ascii="Arial" w:hAnsi="Arial" w:cs="Arial"/>
                <w:color w:val="000000"/>
                <w:lang w:eastAsia="fr-FR"/>
              </w:rPr>
            </w:pPr>
          </w:p>
        </w:tc>
      </w:tr>
      <w:tr w:rsidR="00EA6436" w:rsidRPr="005262BF" w14:paraId="1CE68BA5" w14:textId="77777777" w:rsidTr="00EA6436">
        <w:trPr>
          <w:trHeight w:val="360"/>
        </w:trPr>
        <w:tc>
          <w:tcPr>
            <w:tcW w:w="1219" w:type="dxa"/>
            <w:vMerge/>
            <w:tcBorders>
              <w:top w:val="nil"/>
              <w:left w:val="single" w:sz="8" w:space="0" w:color="auto"/>
              <w:bottom w:val="single" w:sz="8" w:space="0" w:color="000000"/>
              <w:right w:val="single" w:sz="8" w:space="0" w:color="auto"/>
            </w:tcBorders>
            <w:vAlign w:val="center"/>
          </w:tcPr>
          <w:p w14:paraId="2B888191" w14:textId="77777777" w:rsidR="00EA6436" w:rsidRPr="005262BF" w:rsidRDefault="00EA6436" w:rsidP="00EA6436">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2EDF51AC" w14:textId="77777777" w:rsidR="00EA6436" w:rsidRPr="005262BF" w:rsidRDefault="00EA6436" w:rsidP="00EA6436">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484CFD97" w14:textId="50DEA587" w:rsidR="00EA6436" w:rsidRPr="005262BF" w:rsidRDefault="00EA6436" w:rsidP="00EA6436">
            <w:pPr>
              <w:suppressAutoHyphens w:val="0"/>
              <w:jc w:val="center"/>
              <w:rPr>
                <w:rFonts w:ascii="Calibri" w:hAnsi="Calibri" w:cs="Calibri"/>
                <w:color w:val="000000"/>
                <w:sz w:val="22"/>
                <w:szCs w:val="22"/>
                <w:lang w:eastAsia="fr-FR"/>
              </w:rPr>
            </w:pPr>
            <w:r>
              <w:rPr>
                <w:rFonts w:ascii="Calibri" w:hAnsi="Calibri"/>
                <w:color w:val="000000"/>
                <w:sz w:val="22"/>
                <w:szCs w:val="22"/>
              </w:rPr>
              <w:t>4</w:t>
            </w:r>
          </w:p>
        </w:tc>
        <w:tc>
          <w:tcPr>
            <w:tcW w:w="1843" w:type="dxa"/>
            <w:tcBorders>
              <w:top w:val="single" w:sz="8" w:space="0" w:color="auto"/>
              <w:left w:val="nil"/>
              <w:bottom w:val="nil"/>
              <w:right w:val="single" w:sz="8" w:space="0" w:color="auto"/>
            </w:tcBorders>
            <w:shd w:val="clear" w:color="auto" w:fill="auto"/>
            <w:vAlign w:val="center"/>
          </w:tcPr>
          <w:p w14:paraId="4CA955FB" w14:textId="08811432"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17546D01" w14:textId="43703A94" w:rsidR="00EA6436" w:rsidRPr="005262BF" w:rsidRDefault="00EA6436" w:rsidP="00EA6436">
            <w:pPr>
              <w:suppressAutoHyphens w:val="0"/>
              <w:jc w:val="center"/>
              <w:rPr>
                <w:rFonts w:ascii="Arial" w:hAnsi="Arial" w:cs="Arial"/>
                <w:color w:val="000000"/>
                <w:lang w:eastAsia="fr-FR"/>
              </w:rPr>
            </w:pPr>
          </w:p>
        </w:tc>
      </w:tr>
      <w:tr w:rsidR="00EA6436" w:rsidRPr="005262BF" w14:paraId="5D30222F" w14:textId="77777777" w:rsidTr="00EA6436">
        <w:trPr>
          <w:trHeight w:val="435"/>
        </w:trPr>
        <w:tc>
          <w:tcPr>
            <w:tcW w:w="1219" w:type="dxa"/>
            <w:vMerge/>
            <w:tcBorders>
              <w:top w:val="nil"/>
              <w:left w:val="single" w:sz="8" w:space="0" w:color="auto"/>
              <w:bottom w:val="single" w:sz="8" w:space="0" w:color="000000"/>
              <w:right w:val="single" w:sz="8" w:space="0" w:color="auto"/>
            </w:tcBorders>
            <w:vAlign w:val="center"/>
          </w:tcPr>
          <w:p w14:paraId="5387E8F8" w14:textId="77777777" w:rsidR="00EA6436" w:rsidRPr="005262BF" w:rsidRDefault="00EA6436" w:rsidP="00EA6436">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20015C7F" w14:textId="77777777" w:rsidR="00EA6436" w:rsidRPr="005262BF" w:rsidRDefault="00EA6436" w:rsidP="00EA6436">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6F4624EA" w14:textId="58A1066F" w:rsidR="00EA6436" w:rsidRPr="005262BF" w:rsidRDefault="00EA6436" w:rsidP="00EA6436">
            <w:pPr>
              <w:suppressAutoHyphens w:val="0"/>
              <w:jc w:val="center"/>
              <w:rPr>
                <w:rFonts w:ascii="Calibri" w:hAnsi="Calibri" w:cs="Calibri"/>
                <w:color w:val="000000"/>
                <w:sz w:val="22"/>
                <w:szCs w:val="22"/>
                <w:lang w:eastAsia="fr-FR"/>
              </w:rPr>
            </w:pPr>
            <w:r>
              <w:rPr>
                <w:rFonts w:ascii="Calibri" w:hAnsi="Calibri"/>
                <w:color w:val="000000"/>
                <w:sz w:val="22"/>
                <w:szCs w:val="22"/>
              </w:rPr>
              <w:t>6</w:t>
            </w:r>
          </w:p>
        </w:tc>
        <w:tc>
          <w:tcPr>
            <w:tcW w:w="1843" w:type="dxa"/>
            <w:tcBorders>
              <w:top w:val="single" w:sz="8" w:space="0" w:color="auto"/>
              <w:left w:val="nil"/>
              <w:bottom w:val="nil"/>
              <w:right w:val="single" w:sz="8" w:space="0" w:color="auto"/>
            </w:tcBorders>
            <w:shd w:val="clear" w:color="auto" w:fill="auto"/>
            <w:vAlign w:val="center"/>
          </w:tcPr>
          <w:p w14:paraId="7103085C" w14:textId="3480BFBE"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1C64AC3B" w14:textId="438407D9" w:rsidR="00EA6436" w:rsidRPr="005262BF" w:rsidRDefault="00EA6436" w:rsidP="00EA6436">
            <w:pPr>
              <w:suppressAutoHyphens w:val="0"/>
              <w:jc w:val="center"/>
              <w:rPr>
                <w:rFonts w:ascii="Arial" w:hAnsi="Arial" w:cs="Arial"/>
                <w:color w:val="000000"/>
                <w:lang w:eastAsia="fr-FR"/>
              </w:rPr>
            </w:pPr>
          </w:p>
        </w:tc>
      </w:tr>
      <w:tr w:rsidR="00EA6436" w:rsidRPr="005262BF" w14:paraId="0FB21D19" w14:textId="77777777" w:rsidTr="00EA6436">
        <w:trPr>
          <w:trHeight w:val="450"/>
        </w:trPr>
        <w:tc>
          <w:tcPr>
            <w:tcW w:w="1219" w:type="dxa"/>
            <w:vMerge/>
            <w:tcBorders>
              <w:top w:val="nil"/>
              <w:left w:val="single" w:sz="8" w:space="0" w:color="auto"/>
              <w:bottom w:val="single" w:sz="8" w:space="0" w:color="000000"/>
              <w:right w:val="single" w:sz="8" w:space="0" w:color="auto"/>
            </w:tcBorders>
            <w:vAlign w:val="center"/>
          </w:tcPr>
          <w:p w14:paraId="1A9C3B3F" w14:textId="77777777" w:rsidR="00EA6436" w:rsidRPr="005262BF" w:rsidRDefault="00EA6436" w:rsidP="00EA6436">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76998F03" w14:textId="77777777" w:rsidR="00EA6436" w:rsidRPr="005262BF" w:rsidRDefault="00EA6436" w:rsidP="00EA6436">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7C106FF4" w14:textId="63084A5C" w:rsidR="00EA6436" w:rsidRPr="005262BF" w:rsidRDefault="00EA6436" w:rsidP="00EA6436">
            <w:pPr>
              <w:suppressAutoHyphens w:val="0"/>
              <w:jc w:val="center"/>
              <w:rPr>
                <w:rFonts w:ascii="Calibri" w:hAnsi="Calibri" w:cs="Calibri"/>
                <w:color w:val="000000"/>
                <w:sz w:val="22"/>
                <w:szCs w:val="22"/>
                <w:lang w:eastAsia="fr-FR"/>
              </w:rPr>
            </w:pPr>
            <w:r>
              <w:rPr>
                <w:rFonts w:ascii="Calibri" w:hAnsi="Calibri"/>
                <w:color w:val="000000"/>
                <w:sz w:val="22"/>
                <w:szCs w:val="22"/>
              </w:rPr>
              <w:t>10</w:t>
            </w:r>
          </w:p>
        </w:tc>
        <w:tc>
          <w:tcPr>
            <w:tcW w:w="1843" w:type="dxa"/>
            <w:tcBorders>
              <w:top w:val="single" w:sz="8" w:space="0" w:color="auto"/>
              <w:left w:val="nil"/>
              <w:bottom w:val="nil"/>
              <w:right w:val="single" w:sz="8" w:space="0" w:color="auto"/>
            </w:tcBorders>
            <w:shd w:val="clear" w:color="auto" w:fill="auto"/>
            <w:vAlign w:val="center"/>
          </w:tcPr>
          <w:p w14:paraId="1DA3EC3D" w14:textId="501998D1"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34AA98BB" w14:textId="3B2DDFA2" w:rsidR="00EA6436" w:rsidRPr="005262BF" w:rsidRDefault="00EA6436" w:rsidP="00EA6436">
            <w:pPr>
              <w:suppressAutoHyphens w:val="0"/>
              <w:jc w:val="center"/>
              <w:rPr>
                <w:rFonts w:ascii="Arial" w:hAnsi="Arial" w:cs="Arial"/>
                <w:color w:val="000000"/>
                <w:lang w:eastAsia="fr-FR"/>
              </w:rPr>
            </w:pPr>
          </w:p>
        </w:tc>
      </w:tr>
      <w:tr w:rsidR="00EA6436" w:rsidRPr="005262BF" w14:paraId="2C27858D" w14:textId="77777777" w:rsidTr="00EA6436">
        <w:trPr>
          <w:trHeight w:val="495"/>
        </w:trPr>
        <w:tc>
          <w:tcPr>
            <w:tcW w:w="1219" w:type="dxa"/>
            <w:vMerge w:val="restart"/>
            <w:tcBorders>
              <w:top w:val="nil"/>
              <w:left w:val="single" w:sz="8" w:space="0" w:color="auto"/>
              <w:bottom w:val="single" w:sz="8" w:space="0" w:color="000000"/>
              <w:right w:val="single" w:sz="8" w:space="0" w:color="auto"/>
            </w:tcBorders>
            <w:shd w:val="clear" w:color="auto" w:fill="auto"/>
            <w:vAlign w:val="center"/>
          </w:tcPr>
          <w:p w14:paraId="3F12EF6B" w14:textId="08ED19C7"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3C.2</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tcPr>
          <w:p w14:paraId="5477C392" w14:textId="0B02A2CA"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ISO 17025 audit technique</w:t>
            </w:r>
          </w:p>
        </w:tc>
        <w:tc>
          <w:tcPr>
            <w:tcW w:w="2551" w:type="dxa"/>
            <w:tcBorders>
              <w:top w:val="nil"/>
              <w:left w:val="nil"/>
              <w:bottom w:val="single" w:sz="8" w:space="0" w:color="auto"/>
              <w:right w:val="single" w:sz="8" w:space="0" w:color="auto"/>
            </w:tcBorders>
            <w:shd w:val="clear" w:color="auto" w:fill="auto"/>
            <w:vAlign w:val="center"/>
          </w:tcPr>
          <w:p w14:paraId="1196A0DE" w14:textId="7F2BDB66"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1</w:t>
            </w:r>
          </w:p>
        </w:tc>
        <w:tc>
          <w:tcPr>
            <w:tcW w:w="1843" w:type="dxa"/>
            <w:tcBorders>
              <w:top w:val="single" w:sz="8" w:space="0" w:color="auto"/>
              <w:left w:val="nil"/>
              <w:bottom w:val="nil"/>
              <w:right w:val="single" w:sz="8" w:space="0" w:color="auto"/>
            </w:tcBorders>
            <w:shd w:val="clear" w:color="auto" w:fill="auto"/>
            <w:vAlign w:val="center"/>
          </w:tcPr>
          <w:p w14:paraId="5AA61C8B" w14:textId="508CC4DA"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31A1EDAB" w14:textId="69E90E7C" w:rsidR="00EA6436" w:rsidRPr="005262BF" w:rsidRDefault="00EA6436" w:rsidP="00EA6436">
            <w:pPr>
              <w:suppressAutoHyphens w:val="0"/>
              <w:jc w:val="center"/>
              <w:rPr>
                <w:rFonts w:ascii="Arial" w:hAnsi="Arial" w:cs="Arial"/>
                <w:color w:val="000000"/>
                <w:lang w:eastAsia="fr-FR"/>
              </w:rPr>
            </w:pPr>
          </w:p>
        </w:tc>
      </w:tr>
      <w:tr w:rsidR="00EA6436" w:rsidRPr="005262BF" w14:paraId="33D7C2ED" w14:textId="77777777" w:rsidTr="00EA6436">
        <w:trPr>
          <w:trHeight w:val="615"/>
        </w:trPr>
        <w:tc>
          <w:tcPr>
            <w:tcW w:w="1219" w:type="dxa"/>
            <w:vMerge/>
            <w:tcBorders>
              <w:top w:val="nil"/>
              <w:left w:val="single" w:sz="8" w:space="0" w:color="auto"/>
              <w:bottom w:val="single" w:sz="8" w:space="0" w:color="000000"/>
              <w:right w:val="single" w:sz="8" w:space="0" w:color="auto"/>
            </w:tcBorders>
            <w:vAlign w:val="center"/>
          </w:tcPr>
          <w:p w14:paraId="033B3031" w14:textId="77777777" w:rsidR="00EA6436" w:rsidRPr="005262BF" w:rsidRDefault="00EA6436" w:rsidP="00EA6436">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10B48399" w14:textId="77777777" w:rsidR="00EA6436" w:rsidRPr="005262BF" w:rsidRDefault="00EA6436" w:rsidP="00EA6436">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7829361C" w14:textId="2213F104" w:rsidR="00EA6436" w:rsidRPr="005262BF" w:rsidRDefault="00EA6436" w:rsidP="00EA6436">
            <w:pPr>
              <w:suppressAutoHyphens w:val="0"/>
              <w:jc w:val="center"/>
              <w:rPr>
                <w:rFonts w:ascii="Calibri" w:hAnsi="Calibri" w:cs="Calibri"/>
                <w:color w:val="000000"/>
                <w:sz w:val="22"/>
                <w:szCs w:val="22"/>
                <w:lang w:eastAsia="fr-FR"/>
              </w:rPr>
            </w:pPr>
            <w:r>
              <w:rPr>
                <w:rFonts w:ascii="Calibri" w:hAnsi="Calibri"/>
                <w:color w:val="000000"/>
                <w:sz w:val="22"/>
                <w:szCs w:val="22"/>
              </w:rPr>
              <w:t>2</w:t>
            </w:r>
          </w:p>
        </w:tc>
        <w:tc>
          <w:tcPr>
            <w:tcW w:w="1843" w:type="dxa"/>
            <w:tcBorders>
              <w:top w:val="single" w:sz="8" w:space="0" w:color="auto"/>
              <w:left w:val="nil"/>
              <w:bottom w:val="nil"/>
              <w:right w:val="single" w:sz="8" w:space="0" w:color="auto"/>
            </w:tcBorders>
            <w:shd w:val="clear" w:color="auto" w:fill="auto"/>
            <w:vAlign w:val="center"/>
          </w:tcPr>
          <w:p w14:paraId="600DC37C" w14:textId="7211E05F"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0B115ADF" w14:textId="2CDD9393" w:rsidR="00EA6436" w:rsidRPr="005262BF" w:rsidRDefault="00EA6436" w:rsidP="00EA6436">
            <w:pPr>
              <w:suppressAutoHyphens w:val="0"/>
              <w:jc w:val="center"/>
              <w:rPr>
                <w:rFonts w:ascii="Arial" w:hAnsi="Arial" w:cs="Arial"/>
                <w:color w:val="000000"/>
                <w:lang w:eastAsia="fr-FR"/>
              </w:rPr>
            </w:pPr>
          </w:p>
        </w:tc>
      </w:tr>
      <w:tr w:rsidR="00EA6436" w:rsidRPr="005262BF" w14:paraId="7C91187E" w14:textId="77777777" w:rsidTr="00EA6436">
        <w:trPr>
          <w:trHeight w:val="390"/>
        </w:trPr>
        <w:tc>
          <w:tcPr>
            <w:tcW w:w="1219" w:type="dxa"/>
            <w:vMerge/>
            <w:tcBorders>
              <w:top w:val="nil"/>
              <w:left w:val="single" w:sz="8" w:space="0" w:color="auto"/>
              <w:bottom w:val="single" w:sz="8" w:space="0" w:color="000000"/>
              <w:right w:val="single" w:sz="8" w:space="0" w:color="auto"/>
            </w:tcBorders>
            <w:vAlign w:val="center"/>
          </w:tcPr>
          <w:p w14:paraId="775DD47D" w14:textId="77777777" w:rsidR="00EA6436" w:rsidRPr="005262BF" w:rsidRDefault="00EA6436" w:rsidP="00EA6436">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65ADA9CE" w14:textId="77777777" w:rsidR="00EA6436" w:rsidRPr="005262BF" w:rsidRDefault="00EA6436" w:rsidP="00EA6436">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52584157" w14:textId="5DF6F156" w:rsidR="00EA6436" w:rsidRPr="005262BF" w:rsidRDefault="00EA6436" w:rsidP="00EA6436">
            <w:pPr>
              <w:suppressAutoHyphens w:val="0"/>
              <w:jc w:val="center"/>
              <w:rPr>
                <w:rFonts w:ascii="Calibri" w:hAnsi="Calibri" w:cs="Calibri"/>
                <w:color w:val="000000"/>
                <w:sz w:val="22"/>
                <w:szCs w:val="22"/>
                <w:lang w:eastAsia="fr-FR"/>
              </w:rPr>
            </w:pPr>
            <w:r>
              <w:rPr>
                <w:rFonts w:ascii="Calibri" w:hAnsi="Calibri"/>
                <w:color w:val="000000"/>
                <w:sz w:val="22"/>
                <w:szCs w:val="22"/>
              </w:rPr>
              <w:t>4</w:t>
            </w:r>
          </w:p>
        </w:tc>
        <w:tc>
          <w:tcPr>
            <w:tcW w:w="1843" w:type="dxa"/>
            <w:tcBorders>
              <w:top w:val="single" w:sz="8" w:space="0" w:color="auto"/>
              <w:left w:val="nil"/>
              <w:bottom w:val="nil"/>
              <w:right w:val="single" w:sz="8" w:space="0" w:color="auto"/>
            </w:tcBorders>
            <w:shd w:val="clear" w:color="auto" w:fill="auto"/>
            <w:vAlign w:val="center"/>
          </w:tcPr>
          <w:p w14:paraId="1ECF89F6" w14:textId="65955EAF"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1AEC76AA" w14:textId="4B7330CA" w:rsidR="00EA6436" w:rsidRPr="005262BF" w:rsidRDefault="00EA6436" w:rsidP="00EA6436">
            <w:pPr>
              <w:suppressAutoHyphens w:val="0"/>
              <w:jc w:val="center"/>
              <w:rPr>
                <w:rFonts w:ascii="Arial" w:hAnsi="Arial" w:cs="Arial"/>
                <w:color w:val="000000"/>
                <w:lang w:eastAsia="fr-FR"/>
              </w:rPr>
            </w:pPr>
          </w:p>
        </w:tc>
      </w:tr>
      <w:tr w:rsidR="00EA6436" w:rsidRPr="005262BF" w14:paraId="754673AE" w14:textId="77777777" w:rsidTr="00EA6436">
        <w:trPr>
          <w:trHeight w:val="480"/>
        </w:trPr>
        <w:tc>
          <w:tcPr>
            <w:tcW w:w="1219" w:type="dxa"/>
            <w:vMerge/>
            <w:tcBorders>
              <w:top w:val="nil"/>
              <w:left w:val="single" w:sz="8" w:space="0" w:color="auto"/>
              <w:bottom w:val="single" w:sz="8" w:space="0" w:color="000000"/>
              <w:right w:val="single" w:sz="8" w:space="0" w:color="auto"/>
            </w:tcBorders>
            <w:vAlign w:val="center"/>
          </w:tcPr>
          <w:p w14:paraId="65659793" w14:textId="77777777" w:rsidR="00EA6436" w:rsidRPr="005262BF" w:rsidRDefault="00EA6436" w:rsidP="00EA6436">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0574E1B6" w14:textId="77777777" w:rsidR="00EA6436" w:rsidRPr="005262BF" w:rsidRDefault="00EA6436" w:rsidP="00EA6436">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7003A788" w14:textId="740BF84B" w:rsidR="00EA6436" w:rsidRPr="005262BF" w:rsidRDefault="00EA6436" w:rsidP="00EA6436">
            <w:pPr>
              <w:suppressAutoHyphens w:val="0"/>
              <w:jc w:val="center"/>
              <w:rPr>
                <w:rFonts w:ascii="Calibri" w:hAnsi="Calibri" w:cs="Calibri"/>
                <w:color w:val="000000"/>
                <w:sz w:val="22"/>
                <w:szCs w:val="22"/>
                <w:lang w:eastAsia="fr-FR"/>
              </w:rPr>
            </w:pPr>
            <w:r>
              <w:rPr>
                <w:rFonts w:ascii="Calibri" w:hAnsi="Calibri"/>
                <w:color w:val="000000"/>
                <w:sz w:val="22"/>
                <w:szCs w:val="22"/>
              </w:rPr>
              <w:t>6</w:t>
            </w:r>
          </w:p>
        </w:tc>
        <w:tc>
          <w:tcPr>
            <w:tcW w:w="1843" w:type="dxa"/>
            <w:tcBorders>
              <w:top w:val="single" w:sz="8" w:space="0" w:color="auto"/>
              <w:left w:val="nil"/>
              <w:bottom w:val="nil"/>
              <w:right w:val="single" w:sz="8" w:space="0" w:color="auto"/>
            </w:tcBorders>
            <w:shd w:val="clear" w:color="auto" w:fill="auto"/>
            <w:vAlign w:val="center"/>
          </w:tcPr>
          <w:p w14:paraId="573EF0E2" w14:textId="0A413DC6"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24ABFE45" w14:textId="1D238CAD" w:rsidR="00EA6436" w:rsidRPr="005262BF" w:rsidRDefault="00EA6436" w:rsidP="00EA6436">
            <w:pPr>
              <w:suppressAutoHyphens w:val="0"/>
              <w:jc w:val="center"/>
              <w:rPr>
                <w:rFonts w:ascii="Arial" w:hAnsi="Arial" w:cs="Arial"/>
                <w:color w:val="000000"/>
                <w:lang w:eastAsia="fr-FR"/>
              </w:rPr>
            </w:pPr>
          </w:p>
        </w:tc>
      </w:tr>
      <w:tr w:rsidR="00EA6436" w:rsidRPr="005262BF" w14:paraId="60FDC121" w14:textId="77777777" w:rsidTr="00EA6436">
        <w:trPr>
          <w:trHeight w:val="450"/>
        </w:trPr>
        <w:tc>
          <w:tcPr>
            <w:tcW w:w="1219" w:type="dxa"/>
            <w:vMerge/>
            <w:tcBorders>
              <w:top w:val="nil"/>
              <w:left w:val="single" w:sz="8" w:space="0" w:color="auto"/>
              <w:bottom w:val="single" w:sz="8" w:space="0" w:color="000000"/>
              <w:right w:val="single" w:sz="8" w:space="0" w:color="auto"/>
            </w:tcBorders>
            <w:vAlign w:val="center"/>
          </w:tcPr>
          <w:p w14:paraId="2AD0D984" w14:textId="77777777" w:rsidR="00EA6436" w:rsidRPr="005262BF" w:rsidRDefault="00EA6436" w:rsidP="00EA6436">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293567CF" w14:textId="77777777" w:rsidR="00EA6436" w:rsidRPr="005262BF" w:rsidRDefault="00EA6436" w:rsidP="00EA6436">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00DC354A" w14:textId="001BB598" w:rsidR="00EA6436" w:rsidRPr="005262BF" w:rsidRDefault="00EA6436" w:rsidP="00EA6436">
            <w:pPr>
              <w:suppressAutoHyphens w:val="0"/>
              <w:jc w:val="center"/>
              <w:rPr>
                <w:rFonts w:ascii="Calibri" w:hAnsi="Calibri" w:cs="Calibri"/>
                <w:color w:val="000000"/>
                <w:sz w:val="22"/>
                <w:szCs w:val="22"/>
                <w:lang w:eastAsia="fr-FR"/>
              </w:rPr>
            </w:pPr>
            <w:r>
              <w:rPr>
                <w:rFonts w:ascii="Calibri" w:hAnsi="Calibri"/>
                <w:color w:val="000000"/>
                <w:sz w:val="22"/>
                <w:szCs w:val="22"/>
              </w:rPr>
              <w:t>10</w:t>
            </w:r>
          </w:p>
        </w:tc>
        <w:tc>
          <w:tcPr>
            <w:tcW w:w="1843" w:type="dxa"/>
            <w:tcBorders>
              <w:top w:val="single" w:sz="8" w:space="0" w:color="auto"/>
              <w:left w:val="nil"/>
              <w:bottom w:val="nil"/>
              <w:right w:val="single" w:sz="8" w:space="0" w:color="auto"/>
            </w:tcBorders>
            <w:shd w:val="clear" w:color="auto" w:fill="auto"/>
            <w:vAlign w:val="center"/>
          </w:tcPr>
          <w:p w14:paraId="1AF4F721" w14:textId="421228AA"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42B97D03" w14:textId="77D893C6" w:rsidR="00EA6436" w:rsidRPr="005262BF" w:rsidRDefault="00EA6436" w:rsidP="00EA6436">
            <w:pPr>
              <w:suppressAutoHyphens w:val="0"/>
              <w:jc w:val="center"/>
              <w:rPr>
                <w:rFonts w:ascii="Arial" w:hAnsi="Arial" w:cs="Arial"/>
                <w:color w:val="000000"/>
                <w:lang w:eastAsia="fr-FR"/>
              </w:rPr>
            </w:pPr>
          </w:p>
        </w:tc>
      </w:tr>
      <w:tr w:rsidR="00EA6436" w:rsidRPr="005262BF" w14:paraId="38594135" w14:textId="77777777" w:rsidTr="00EA6436">
        <w:trPr>
          <w:trHeight w:val="525"/>
        </w:trPr>
        <w:tc>
          <w:tcPr>
            <w:tcW w:w="1219" w:type="dxa"/>
            <w:vMerge w:val="restart"/>
            <w:tcBorders>
              <w:top w:val="nil"/>
              <w:left w:val="single" w:sz="8" w:space="0" w:color="auto"/>
              <w:bottom w:val="single" w:sz="8" w:space="0" w:color="000000"/>
              <w:right w:val="single" w:sz="8" w:space="0" w:color="auto"/>
            </w:tcBorders>
            <w:shd w:val="clear" w:color="auto" w:fill="auto"/>
            <w:vAlign w:val="center"/>
          </w:tcPr>
          <w:p w14:paraId="01E6F9D7" w14:textId="56818D91"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3C.3</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tcPr>
          <w:p w14:paraId="150B6155" w14:textId="4320CB0B"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ISO 17025 audit combiné</w:t>
            </w:r>
            <w:r>
              <w:rPr>
                <w:rFonts w:ascii="Arial" w:hAnsi="Arial" w:cs="Arial"/>
                <w:color w:val="000000"/>
              </w:rPr>
              <w:br/>
              <w:t>SMQ et technique</w:t>
            </w:r>
          </w:p>
        </w:tc>
        <w:tc>
          <w:tcPr>
            <w:tcW w:w="2551" w:type="dxa"/>
            <w:tcBorders>
              <w:top w:val="nil"/>
              <w:left w:val="nil"/>
              <w:bottom w:val="single" w:sz="8" w:space="0" w:color="auto"/>
              <w:right w:val="single" w:sz="8" w:space="0" w:color="auto"/>
            </w:tcBorders>
            <w:shd w:val="clear" w:color="auto" w:fill="auto"/>
            <w:vAlign w:val="center"/>
          </w:tcPr>
          <w:p w14:paraId="70A1C482" w14:textId="5C1A36E4"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1</w:t>
            </w:r>
          </w:p>
        </w:tc>
        <w:tc>
          <w:tcPr>
            <w:tcW w:w="1843" w:type="dxa"/>
            <w:tcBorders>
              <w:top w:val="single" w:sz="8" w:space="0" w:color="auto"/>
              <w:left w:val="nil"/>
              <w:bottom w:val="nil"/>
              <w:right w:val="single" w:sz="8" w:space="0" w:color="auto"/>
            </w:tcBorders>
            <w:shd w:val="clear" w:color="auto" w:fill="auto"/>
            <w:vAlign w:val="center"/>
          </w:tcPr>
          <w:p w14:paraId="08FC9CC7" w14:textId="74B8B71F"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5E1720FC" w14:textId="4AAA0558" w:rsidR="00EA6436" w:rsidRPr="005262BF" w:rsidRDefault="00EA6436" w:rsidP="00EA6436">
            <w:pPr>
              <w:suppressAutoHyphens w:val="0"/>
              <w:jc w:val="center"/>
              <w:rPr>
                <w:rFonts w:ascii="Arial" w:hAnsi="Arial" w:cs="Arial"/>
                <w:color w:val="000000"/>
                <w:lang w:eastAsia="fr-FR"/>
              </w:rPr>
            </w:pPr>
          </w:p>
        </w:tc>
      </w:tr>
      <w:tr w:rsidR="00EA6436" w:rsidRPr="005262BF" w14:paraId="7BFBBECA" w14:textId="77777777" w:rsidTr="00EA6436">
        <w:trPr>
          <w:trHeight w:val="315"/>
        </w:trPr>
        <w:tc>
          <w:tcPr>
            <w:tcW w:w="1219" w:type="dxa"/>
            <w:vMerge/>
            <w:tcBorders>
              <w:top w:val="nil"/>
              <w:left w:val="single" w:sz="8" w:space="0" w:color="auto"/>
              <w:bottom w:val="single" w:sz="8" w:space="0" w:color="000000"/>
              <w:right w:val="single" w:sz="8" w:space="0" w:color="auto"/>
            </w:tcBorders>
            <w:vAlign w:val="center"/>
          </w:tcPr>
          <w:p w14:paraId="53276A0A" w14:textId="77777777" w:rsidR="00EA6436" w:rsidRPr="005262BF" w:rsidRDefault="00EA6436" w:rsidP="00EA6436">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2A1BEF08" w14:textId="77777777" w:rsidR="00EA6436" w:rsidRPr="005262BF" w:rsidRDefault="00EA6436" w:rsidP="00EA6436">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0CADC0E1" w14:textId="1890705D" w:rsidR="00EA6436" w:rsidRPr="005262BF" w:rsidRDefault="00EA6436" w:rsidP="00EA6436">
            <w:pPr>
              <w:suppressAutoHyphens w:val="0"/>
              <w:jc w:val="center"/>
              <w:rPr>
                <w:rFonts w:ascii="Calibri" w:hAnsi="Calibri" w:cs="Calibri"/>
                <w:color w:val="000000"/>
                <w:sz w:val="22"/>
                <w:szCs w:val="22"/>
                <w:lang w:eastAsia="fr-FR"/>
              </w:rPr>
            </w:pPr>
            <w:r>
              <w:rPr>
                <w:rFonts w:ascii="Calibri" w:hAnsi="Calibri"/>
                <w:color w:val="000000"/>
                <w:sz w:val="22"/>
                <w:szCs w:val="22"/>
              </w:rPr>
              <w:t>2</w:t>
            </w:r>
          </w:p>
        </w:tc>
        <w:tc>
          <w:tcPr>
            <w:tcW w:w="1843" w:type="dxa"/>
            <w:tcBorders>
              <w:top w:val="single" w:sz="8" w:space="0" w:color="auto"/>
              <w:left w:val="nil"/>
              <w:bottom w:val="nil"/>
              <w:right w:val="single" w:sz="8" w:space="0" w:color="auto"/>
            </w:tcBorders>
            <w:shd w:val="clear" w:color="auto" w:fill="auto"/>
            <w:vAlign w:val="center"/>
          </w:tcPr>
          <w:p w14:paraId="00CD2958" w14:textId="7833683D"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59B7D1E2" w14:textId="779BE8E4" w:rsidR="00EA6436" w:rsidRPr="005262BF" w:rsidRDefault="00EA6436" w:rsidP="00EA6436">
            <w:pPr>
              <w:suppressAutoHyphens w:val="0"/>
              <w:jc w:val="center"/>
              <w:rPr>
                <w:rFonts w:ascii="Arial" w:hAnsi="Arial" w:cs="Arial"/>
                <w:color w:val="000000"/>
                <w:lang w:eastAsia="fr-FR"/>
              </w:rPr>
            </w:pPr>
          </w:p>
        </w:tc>
      </w:tr>
      <w:tr w:rsidR="00EA6436" w:rsidRPr="005262BF" w14:paraId="1EB6C5A0" w14:textId="77777777" w:rsidTr="00EA6436">
        <w:trPr>
          <w:trHeight w:val="315"/>
        </w:trPr>
        <w:tc>
          <w:tcPr>
            <w:tcW w:w="1219" w:type="dxa"/>
            <w:vMerge/>
            <w:tcBorders>
              <w:top w:val="nil"/>
              <w:left w:val="single" w:sz="8" w:space="0" w:color="auto"/>
              <w:bottom w:val="single" w:sz="8" w:space="0" w:color="000000"/>
              <w:right w:val="single" w:sz="8" w:space="0" w:color="auto"/>
            </w:tcBorders>
            <w:vAlign w:val="center"/>
          </w:tcPr>
          <w:p w14:paraId="03D34213" w14:textId="77777777" w:rsidR="00EA6436" w:rsidRPr="005262BF" w:rsidRDefault="00EA6436" w:rsidP="00EA6436">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5A9A7B96" w14:textId="77777777" w:rsidR="00EA6436" w:rsidRPr="005262BF" w:rsidRDefault="00EA6436" w:rsidP="00EA6436">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73841B88" w14:textId="259A3504" w:rsidR="00EA6436" w:rsidRPr="005262BF" w:rsidRDefault="00EA6436" w:rsidP="00EA6436">
            <w:pPr>
              <w:suppressAutoHyphens w:val="0"/>
              <w:jc w:val="center"/>
              <w:rPr>
                <w:rFonts w:ascii="Calibri" w:hAnsi="Calibri" w:cs="Calibri"/>
                <w:color w:val="000000"/>
                <w:sz w:val="22"/>
                <w:szCs w:val="22"/>
                <w:lang w:eastAsia="fr-FR"/>
              </w:rPr>
            </w:pPr>
            <w:r>
              <w:rPr>
                <w:rFonts w:ascii="Calibri" w:hAnsi="Calibri"/>
                <w:color w:val="000000"/>
                <w:sz w:val="22"/>
                <w:szCs w:val="22"/>
              </w:rPr>
              <w:t>4</w:t>
            </w:r>
          </w:p>
        </w:tc>
        <w:tc>
          <w:tcPr>
            <w:tcW w:w="1843" w:type="dxa"/>
            <w:tcBorders>
              <w:top w:val="single" w:sz="8" w:space="0" w:color="auto"/>
              <w:left w:val="nil"/>
              <w:bottom w:val="nil"/>
              <w:right w:val="single" w:sz="8" w:space="0" w:color="auto"/>
            </w:tcBorders>
            <w:shd w:val="clear" w:color="auto" w:fill="auto"/>
            <w:vAlign w:val="center"/>
          </w:tcPr>
          <w:p w14:paraId="2E211BC8" w14:textId="27F0AC6D"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nil"/>
              <w:right w:val="single" w:sz="8" w:space="0" w:color="auto"/>
            </w:tcBorders>
            <w:shd w:val="clear" w:color="auto" w:fill="auto"/>
            <w:vAlign w:val="center"/>
          </w:tcPr>
          <w:p w14:paraId="4733865F" w14:textId="3342708F" w:rsidR="00EA6436" w:rsidRPr="005262BF" w:rsidRDefault="00EA6436" w:rsidP="00EA6436">
            <w:pPr>
              <w:suppressAutoHyphens w:val="0"/>
              <w:jc w:val="center"/>
              <w:rPr>
                <w:rFonts w:ascii="Arial" w:hAnsi="Arial" w:cs="Arial"/>
                <w:color w:val="000000"/>
                <w:lang w:eastAsia="fr-FR"/>
              </w:rPr>
            </w:pPr>
          </w:p>
        </w:tc>
      </w:tr>
      <w:tr w:rsidR="00EA6436" w:rsidRPr="005262BF" w14:paraId="00A1616D" w14:textId="77777777" w:rsidTr="00EA6436">
        <w:trPr>
          <w:trHeight w:val="315"/>
        </w:trPr>
        <w:tc>
          <w:tcPr>
            <w:tcW w:w="1219" w:type="dxa"/>
            <w:vMerge/>
            <w:tcBorders>
              <w:top w:val="nil"/>
              <w:left w:val="single" w:sz="8" w:space="0" w:color="auto"/>
              <w:bottom w:val="single" w:sz="8" w:space="0" w:color="000000"/>
              <w:right w:val="single" w:sz="8" w:space="0" w:color="auto"/>
            </w:tcBorders>
            <w:vAlign w:val="center"/>
          </w:tcPr>
          <w:p w14:paraId="64C8602B" w14:textId="77777777" w:rsidR="00EA6436" w:rsidRPr="005262BF" w:rsidRDefault="00EA6436" w:rsidP="00EA6436">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761E31AD" w14:textId="77777777" w:rsidR="00EA6436" w:rsidRPr="005262BF" w:rsidRDefault="00EA6436" w:rsidP="00EA6436">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7F64B4CD" w14:textId="27010C3E" w:rsidR="00EA6436" w:rsidRPr="005262BF" w:rsidRDefault="00EA6436" w:rsidP="00EA6436">
            <w:pPr>
              <w:suppressAutoHyphens w:val="0"/>
              <w:jc w:val="center"/>
              <w:rPr>
                <w:rFonts w:ascii="Calibri" w:hAnsi="Calibri" w:cs="Calibri"/>
                <w:color w:val="000000"/>
                <w:sz w:val="22"/>
                <w:szCs w:val="22"/>
                <w:lang w:eastAsia="fr-FR"/>
              </w:rPr>
            </w:pPr>
            <w:r>
              <w:rPr>
                <w:rFonts w:ascii="Calibri" w:hAnsi="Calibri"/>
                <w:color w:val="000000"/>
                <w:sz w:val="22"/>
                <w:szCs w:val="22"/>
              </w:rPr>
              <w:t>6</w:t>
            </w:r>
          </w:p>
        </w:tc>
        <w:tc>
          <w:tcPr>
            <w:tcW w:w="1843" w:type="dxa"/>
            <w:tcBorders>
              <w:top w:val="single" w:sz="8" w:space="0" w:color="auto"/>
              <w:left w:val="nil"/>
              <w:bottom w:val="single" w:sz="8" w:space="0" w:color="auto"/>
              <w:right w:val="single" w:sz="8" w:space="0" w:color="auto"/>
            </w:tcBorders>
            <w:shd w:val="clear" w:color="auto" w:fill="auto"/>
            <w:vAlign w:val="center"/>
          </w:tcPr>
          <w:p w14:paraId="55791F85" w14:textId="6E3F73C6"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single" w:sz="8" w:space="0" w:color="auto"/>
              <w:right w:val="single" w:sz="8" w:space="0" w:color="auto"/>
            </w:tcBorders>
            <w:shd w:val="clear" w:color="auto" w:fill="auto"/>
            <w:vAlign w:val="center"/>
          </w:tcPr>
          <w:p w14:paraId="22BB25AF" w14:textId="16E4F000" w:rsidR="00EA6436" w:rsidRPr="005262BF" w:rsidRDefault="00EA6436" w:rsidP="00EA6436">
            <w:pPr>
              <w:suppressAutoHyphens w:val="0"/>
              <w:jc w:val="center"/>
              <w:rPr>
                <w:rFonts w:ascii="Arial" w:hAnsi="Arial" w:cs="Arial"/>
                <w:color w:val="000000"/>
                <w:lang w:eastAsia="fr-FR"/>
              </w:rPr>
            </w:pPr>
          </w:p>
        </w:tc>
      </w:tr>
      <w:tr w:rsidR="00EA6436" w:rsidRPr="005262BF" w14:paraId="2C027D7E" w14:textId="77777777" w:rsidTr="00EA6436">
        <w:trPr>
          <w:trHeight w:val="315"/>
        </w:trPr>
        <w:tc>
          <w:tcPr>
            <w:tcW w:w="1219" w:type="dxa"/>
            <w:vMerge/>
            <w:tcBorders>
              <w:top w:val="nil"/>
              <w:left w:val="single" w:sz="8" w:space="0" w:color="auto"/>
              <w:bottom w:val="single" w:sz="8" w:space="0" w:color="000000"/>
              <w:right w:val="single" w:sz="8" w:space="0" w:color="auto"/>
            </w:tcBorders>
            <w:vAlign w:val="center"/>
          </w:tcPr>
          <w:p w14:paraId="4A234493" w14:textId="77777777" w:rsidR="00EA6436" w:rsidRPr="005262BF" w:rsidRDefault="00EA6436" w:rsidP="00EA6436">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tcPr>
          <w:p w14:paraId="460A9B29" w14:textId="77777777" w:rsidR="00EA6436" w:rsidRPr="005262BF" w:rsidRDefault="00EA6436" w:rsidP="00EA6436">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tcPr>
          <w:p w14:paraId="1FEF5E72" w14:textId="7FA28169" w:rsidR="00EA6436" w:rsidRPr="005262BF" w:rsidRDefault="00EA6436" w:rsidP="00EA6436">
            <w:pPr>
              <w:suppressAutoHyphens w:val="0"/>
              <w:jc w:val="center"/>
              <w:rPr>
                <w:rFonts w:ascii="Calibri" w:hAnsi="Calibri" w:cs="Calibri"/>
                <w:color w:val="000000"/>
                <w:sz w:val="22"/>
                <w:szCs w:val="22"/>
                <w:lang w:eastAsia="fr-FR"/>
              </w:rPr>
            </w:pPr>
            <w:r>
              <w:rPr>
                <w:rFonts w:ascii="Calibri" w:hAnsi="Calibri"/>
                <w:color w:val="000000"/>
                <w:sz w:val="22"/>
                <w:szCs w:val="22"/>
              </w:rPr>
              <w:t>10</w:t>
            </w:r>
          </w:p>
        </w:tc>
        <w:tc>
          <w:tcPr>
            <w:tcW w:w="1843" w:type="dxa"/>
            <w:tcBorders>
              <w:top w:val="single" w:sz="8" w:space="0" w:color="auto"/>
              <w:left w:val="nil"/>
              <w:bottom w:val="single" w:sz="4" w:space="0" w:color="auto"/>
              <w:right w:val="single" w:sz="8" w:space="0" w:color="auto"/>
            </w:tcBorders>
            <w:shd w:val="clear" w:color="auto" w:fill="auto"/>
            <w:vAlign w:val="center"/>
          </w:tcPr>
          <w:p w14:paraId="3D06FA21" w14:textId="184B8319" w:rsidR="00EA6436" w:rsidRPr="005262BF" w:rsidRDefault="00EA6436" w:rsidP="00EA6436">
            <w:pPr>
              <w:suppressAutoHyphens w:val="0"/>
              <w:jc w:val="center"/>
              <w:rPr>
                <w:rFonts w:ascii="Arial" w:hAnsi="Arial" w:cs="Arial"/>
                <w:color w:val="000000"/>
                <w:lang w:eastAsia="fr-FR"/>
              </w:rPr>
            </w:pPr>
            <w:r>
              <w:rPr>
                <w:rFonts w:ascii="Arial" w:hAnsi="Arial" w:cs="Arial"/>
                <w:color w:val="000000"/>
              </w:rPr>
              <w:t> </w:t>
            </w:r>
          </w:p>
        </w:tc>
        <w:tc>
          <w:tcPr>
            <w:tcW w:w="1972" w:type="dxa"/>
            <w:tcBorders>
              <w:top w:val="single" w:sz="8" w:space="0" w:color="auto"/>
              <w:left w:val="nil"/>
              <w:bottom w:val="single" w:sz="4" w:space="0" w:color="auto"/>
              <w:right w:val="single" w:sz="8" w:space="0" w:color="auto"/>
            </w:tcBorders>
            <w:shd w:val="clear" w:color="auto" w:fill="auto"/>
            <w:vAlign w:val="center"/>
          </w:tcPr>
          <w:p w14:paraId="4FB69F1A" w14:textId="67D7DF81" w:rsidR="00EA6436" w:rsidRPr="005262BF" w:rsidRDefault="00EA6436" w:rsidP="00EA6436">
            <w:pPr>
              <w:suppressAutoHyphens w:val="0"/>
              <w:jc w:val="center"/>
              <w:rPr>
                <w:rFonts w:ascii="Arial" w:hAnsi="Arial" w:cs="Arial"/>
                <w:color w:val="000000"/>
                <w:lang w:eastAsia="fr-FR"/>
              </w:rPr>
            </w:pPr>
          </w:p>
        </w:tc>
      </w:tr>
    </w:tbl>
    <w:p w14:paraId="5D00FD47" w14:textId="77777777" w:rsidR="00EA6436" w:rsidRDefault="00EA6436" w:rsidP="00EA6436">
      <w:pPr>
        <w:tabs>
          <w:tab w:val="left" w:pos="1366"/>
        </w:tabs>
        <w:rPr>
          <w:rFonts w:ascii="Arial" w:hAnsi="Arial" w:cs="Arial"/>
          <w:u w:val="single"/>
        </w:rPr>
      </w:pPr>
      <w:bookmarkStart w:id="0" w:name="_GoBack"/>
      <w:bookmarkEnd w:id="0"/>
    </w:p>
    <w:p w14:paraId="0A0168CF" w14:textId="77777777" w:rsidR="00EA6436" w:rsidRDefault="00EA6436" w:rsidP="00EA6436">
      <w:pPr>
        <w:tabs>
          <w:tab w:val="left" w:pos="1366"/>
        </w:tabs>
        <w:rPr>
          <w:rFonts w:ascii="Arial" w:hAnsi="Arial" w:cs="Arial"/>
          <w:u w:val="single"/>
        </w:rPr>
      </w:pPr>
    </w:p>
    <w:tbl>
      <w:tblPr>
        <w:tblW w:w="10201" w:type="dxa"/>
        <w:jc w:val="center"/>
        <w:tblLayout w:type="fixed"/>
        <w:tblCellMar>
          <w:left w:w="70" w:type="dxa"/>
          <w:right w:w="70" w:type="dxa"/>
        </w:tblCellMar>
        <w:tblLook w:val="04A0" w:firstRow="1" w:lastRow="0" w:firstColumn="1" w:lastColumn="0" w:noHBand="0" w:noVBand="1"/>
      </w:tblPr>
      <w:tblGrid>
        <w:gridCol w:w="5524"/>
        <w:gridCol w:w="2409"/>
        <w:gridCol w:w="2268"/>
      </w:tblGrid>
      <w:tr w:rsidR="00EA6436" w14:paraId="71426C78" w14:textId="77777777" w:rsidTr="007E0261">
        <w:trPr>
          <w:cantSplit/>
          <w:jc w:val="center"/>
        </w:trPr>
        <w:tc>
          <w:tcPr>
            <w:tcW w:w="5524"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731E82C5" w14:textId="77777777" w:rsidR="00EA6436" w:rsidRDefault="00EA6436" w:rsidP="007E0261">
            <w:pPr>
              <w:tabs>
                <w:tab w:val="left" w:pos="851"/>
              </w:tabs>
              <w:spacing w:before="60" w:after="60" w:line="256" w:lineRule="auto"/>
              <w:jc w:val="center"/>
              <w:rPr>
                <w:rFonts w:ascii="Arial" w:hAnsi="Arial" w:cs="Arial"/>
                <w:b/>
                <w:bCs/>
              </w:rPr>
            </w:pPr>
            <w:r>
              <w:rPr>
                <w:rFonts w:ascii="Arial" w:hAnsi="Arial" w:cs="Arial"/>
                <w:b/>
                <w:bCs/>
              </w:rPr>
              <w:t xml:space="preserve">Désignation </w:t>
            </w:r>
          </w:p>
        </w:tc>
        <w:tc>
          <w:tcPr>
            <w:tcW w:w="2409"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748BBAE5" w14:textId="77777777" w:rsidR="00EA6436" w:rsidRDefault="00EA6436" w:rsidP="007E0261">
            <w:pPr>
              <w:tabs>
                <w:tab w:val="left" w:pos="851"/>
              </w:tabs>
              <w:spacing w:before="60" w:after="60" w:line="256" w:lineRule="auto"/>
              <w:jc w:val="center"/>
              <w:rPr>
                <w:rFonts w:ascii="Arial" w:hAnsi="Arial" w:cs="Arial"/>
                <w:b/>
                <w:bCs/>
              </w:rPr>
            </w:pPr>
            <w:r>
              <w:rPr>
                <w:rFonts w:ascii="Arial" w:hAnsi="Arial" w:cs="Arial"/>
                <w:b/>
                <w:bCs/>
              </w:rPr>
              <w:t>Montant en € HT</w:t>
            </w:r>
          </w:p>
        </w:tc>
        <w:tc>
          <w:tcPr>
            <w:tcW w:w="2268"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2F8DE2CC" w14:textId="77777777" w:rsidR="00EA6436" w:rsidRDefault="00EA6436" w:rsidP="007E0261">
            <w:pPr>
              <w:tabs>
                <w:tab w:val="left" w:pos="851"/>
              </w:tabs>
              <w:spacing w:before="60" w:after="60" w:line="256" w:lineRule="auto"/>
              <w:jc w:val="center"/>
              <w:rPr>
                <w:rFonts w:ascii="Arial" w:hAnsi="Arial" w:cs="Arial"/>
                <w:b/>
                <w:bCs/>
              </w:rPr>
            </w:pPr>
            <w:r>
              <w:rPr>
                <w:rFonts w:ascii="Arial" w:hAnsi="Arial" w:cs="Arial"/>
                <w:b/>
                <w:bCs/>
              </w:rPr>
              <w:t>Montant en € TTC</w:t>
            </w:r>
          </w:p>
        </w:tc>
      </w:tr>
      <w:tr w:rsidR="00EA6436" w14:paraId="6A573968" w14:textId="77777777" w:rsidTr="007E0261">
        <w:trPr>
          <w:cantSplit/>
          <w:jc w:val="center"/>
        </w:trPr>
        <w:tc>
          <w:tcPr>
            <w:tcW w:w="5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4838EC" w14:textId="6CF89527" w:rsidR="00EA6436" w:rsidRDefault="00EA6436" w:rsidP="00EA6436">
            <w:pPr>
              <w:spacing w:before="40" w:after="40" w:line="256" w:lineRule="auto"/>
              <w:jc w:val="center"/>
              <w:rPr>
                <w:rFonts w:ascii="Arial" w:hAnsi="Arial" w:cs="Arial"/>
                <w:b/>
              </w:rPr>
            </w:pPr>
            <w:r>
              <w:rPr>
                <w:rFonts w:ascii="Arial" w:hAnsi="Arial" w:cs="Arial"/>
                <w:b/>
              </w:rPr>
              <w:t>Montant</w:t>
            </w:r>
            <w:r w:rsidR="00AF71E4">
              <w:rPr>
                <w:rFonts w:ascii="Arial" w:hAnsi="Arial" w:cs="Arial"/>
                <w:b/>
              </w:rPr>
              <w:t xml:space="preserve"> total</w:t>
            </w:r>
            <w:r>
              <w:rPr>
                <w:rFonts w:ascii="Arial" w:hAnsi="Arial" w:cs="Arial"/>
                <w:b/>
              </w:rPr>
              <w:t xml:space="preserve"> maximum de l’accord-cadre</w:t>
            </w:r>
          </w:p>
        </w:tc>
        <w:tc>
          <w:tcPr>
            <w:tcW w:w="2409" w:type="dxa"/>
            <w:tcBorders>
              <w:top w:val="single" w:sz="4" w:space="0" w:color="auto"/>
              <w:left w:val="single" w:sz="4" w:space="0" w:color="auto"/>
              <w:bottom w:val="single" w:sz="4" w:space="0" w:color="auto"/>
              <w:right w:val="single" w:sz="4" w:space="0" w:color="auto"/>
            </w:tcBorders>
            <w:vAlign w:val="center"/>
          </w:tcPr>
          <w:p w14:paraId="19BC7CFE" w14:textId="10136D34" w:rsidR="00EA6436" w:rsidRDefault="00EA6436" w:rsidP="00EA6436">
            <w:pPr>
              <w:tabs>
                <w:tab w:val="left" w:pos="851"/>
              </w:tabs>
              <w:spacing w:before="60" w:after="60" w:line="256" w:lineRule="auto"/>
              <w:jc w:val="center"/>
              <w:rPr>
                <w:rFonts w:ascii="Arial" w:hAnsi="Arial" w:cs="Arial"/>
                <w:b/>
              </w:rPr>
            </w:pPr>
            <w:r>
              <w:rPr>
                <w:rFonts w:ascii="Arial" w:hAnsi="Arial" w:cs="Arial"/>
                <w:b/>
              </w:rPr>
              <w:t>350 000</w:t>
            </w:r>
            <w:r>
              <w:rPr>
                <w:rFonts w:ascii="Arial" w:hAnsi="Arial" w:cs="Arial"/>
                <w:b/>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14:paraId="6F13EC25" w14:textId="166F9A42" w:rsidR="00EA6436" w:rsidRDefault="00EA6436" w:rsidP="00EA6436">
            <w:pPr>
              <w:tabs>
                <w:tab w:val="left" w:pos="851"/>
              </w:tabs>
              <w:spacing w:before="60" w:after="60" w:line="256" w:lineRule="auto"/>
              <w:jc w:val="center"/>
              <w:rPr>
                <w:rFonts w:ascii="Arial" w:hAnsi="Arial" w:cs="Arial"/>
                <w:b/>
              </w:rPr>
            </w:pPr>
            <w:r>
              <w:rPr>
                <w:rFonts w:ascii="Arial" w:hAnsi="Arial" w:cs="Arial"/>
                <w:b/>
              </w:rPr>
              <w:t>420 000</w:t>
            </w:r>
            <w:r>
              <w:rPr>
                <w:rFonts w:ascii="Arial" w:hAnsi="Arial" w:cs="Arial"/>
                <w:b/>
              </w:rPr>
              <w:t xml:space="preserve"> €</w:t>
            </w:r>
          </w:p>
        </w:tc>
      </w:tr>
    </w:tbl>
    <w:p w14:paraId="2BA91FFD" w14:textId="61366E68" w:rsidR="00581123" w:rsidRPr="00D13BBA" w:rsidRDefault="00581123" w:rsidP="00BA4CA4">
      <w:pPr>
        <w:tabs>
          <w:tab w:val="left" w:pos="851"/>
        </w:tabs>
        <w:rPr>
          <w:rFonts w:ascii="Arial" w:hAnsi="Arial" w:cs="Arial"/>
        </w:rPr>
      </w:pPr>
    </w:p>
    <w:p w14:paraId="123D08A0" w14:textId="77777777" w:rsidR="00581123" w:rsidRPr="00D13BBA" w:rsidRDefault="00581123" w:rsidP="00BA4CA4">
      <w:pPr>
        <w:tabs>
          <w:tab w:val="left" w:pos="851"/>
        </w:tabs>
        <w:rPr>
          <w:rFonts w:ascii="Arial" w:hAnsi="Arial" w:cs="Arial"/>
        </w:rPr>
      </w:pPr>
    </w:p>
    <w:p w14:paraId="4158326B" w14:textId="4ADE1A58" w:rsidR="00581123" w:rsidRPr="00D13BBA" w:rsidRDefault="00581123" w:rsidP="00BA4CA4">
      <w:pPr>
        <w:tabs>
          <w:tab w:val="left" w:pos="851"/>
        </w:tabs>
        <w:rPr>
          <w:rFonts w:ascii="Arial" w:hAnsi="Arial" w:cs="Arial"/>
        </w:rPr>
      </w:pPr>
    </w:p>
    <w:p w14:paraId="6EA6A16F" w14:textId="4FDAA519" w:rsidR="003163C0" w:rsidRPr="00654DBC" w:rsidRDefault="003163C0" w:rsidP="00654DBC">
      <w:pPr>
        <w:tabs>
          <w:tab w:val="left" w:pos="1366"/>
        </w:tabs>
        <w:rPr>
          <w:rFonts w:ascii="Arial" w:hAnsi="Arial" w:cs="Arial"/>
        </w:rPr>
      </w:pPr>
    </w:p>
    <w:sectPr w:rsidR="003163C0" w:rsidRPr="00654DBC" w:rsidSect="00581123">
      <w:headerReference w:type="even" r:id="rId25"/>
      <w:headerReference w:type="default" r:id="rId26"/>
      <w:footerReference w:type="even" r:id="rId27"/>
      <w:footerReference w:type="default" r:id="rId28"/>
      <w:headerReference w:type="first" r:id="rId29"/>
      <w:footerReference w:type="first" r:id="rId30"/>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56DE8F" w14:textId="77777777" w:rsidR="008C6BD7" w:rsidRDefault="008C6BD7">
      <w:r>
        <w:separator/>
      </w:r>
    </w:p>
  </w:endnote>
  <w:endnote w:type="continuationSeparator" w:id="0">
    <w:p w14:paraId="76541841" w14:textId="77777777" w:rsidR="008C6BD7" w:rsidRDefault="008C6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79889" w14:textId="77777777" w:rsidR="00D33491" w:rsidRDefault="00D3349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463A336B" w14:textId="77777777" w:rsidTr="000D032C">
      <w:trPr>
        <w:tblHeader/>
      </w:trPr>
      <w:tc>
        <w:tcPr>
          <w:tcW w:w="2906" w:type="dxa"/>
          <w:shd w:val="clear" w:color="auto" w:fill="66CCFF"/>
        </w:tcPr>
        <w:p w14:paraId="4FEA1777"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629317C8" w14:textId="77777777" w:rsidR="00581123" w:rsidRDefault="00581123" w:rsidP="00581123">
          <w:pPr>
            <w:jc w:val="center"/>
            <w:rPr>
              <w:rFonts w:ascii="Arial" w:hAnsi="Arial" w:cs="Arial"/>
              <w:b/>
            </w:rPr>
          </w:pPr>
        </w:p>
      </w:tc>
      <w:tc>
        <w:tcPr>
          <w:tcW w:w="896" w:type="dxa"/>
          <w:shd w:val="clear" w:color="auto" w:fill="66CCFF"/>
        </w:tcPr>
        <w:p w14:paraId="40042E8B"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7B7A70FF" w14:textId="5A693ACE"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F71E4">
            <w:rPr>
              <w:rStyle w:val="Numrodepage"/>
              <w:rFonts w:cs="Arial"/>
              <w:b/>
              <w:noProof/>
            </w:rPr>
            <w:t>6</w:t>
          </w:r>
          <w:r>
            <w:rPr>
              <w:rStyle w:val="Numrodepage"/>
              <w:rFonts w:cs="Arial"/>
              <w:b/>
            </w:rPr>
            <w:fldChar w:fldCharType="end"/>
          </w:r>
        </w:p>
      </w:tc>
      <w:tc>
        <w:tcPr>
          <w:tcW w:w="165" w:type="dxa"/>
          <w:shd w:val="clear" w:color="auto" w:fill="66CCFF"/>
        </w:tcPr>
        <w:p w14:paraId="234DD30F" w14:textId="77777777" w:rsidR="00581123" w:rsidRDefault="00581123" w:rsidP="00581123">
          <w:pPr>
            <w:jc w:val="center"/>
          </w:pPr>
          <w:r>
            <w:rPr>
              <w:rFonts w:ascii="Arial" w:hAnsi="Arial" w:cs="Arial"/>
              <w:b/>
            </w:rPr>
            <w:t>/</w:t>
          </w:r>
        </w:p>
      </w:tc>
      <w:tc>
        <w:tcPr>
          <w:tcW w:w="544" w:type="dxa"/>
          <w:shd w:val="clear" w:color="auto" w:fill="66CCFF"/>
        </w:tcPr>
        <w:p w14:paraId="7BA6B9FE" w14:textId="6DC5BB0F"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F71E4">
            <w:rPr>
              <w:rStyle w:val="Numrodepage"/>
              <w:rFonts w:cs="Arial"/>
              <w:b/>
              <w:noProof/>
            </w:rPr>
            <w:t>7</w:t>
          </w:r>
          <w:r>
            <w:rPr>
              <w:rStyle w:val="Numrodepage"/>
              <w:rFonts w:cs="Arial"/>
              <w:b/>
            </w:rPr>
            <w:fldChar w:fldCharType="end"/>
          </w:r>
        </w:p>
      </w:tc>
    </w:tr>
  </w:tbl>
  <w:p w14:paraId="41D36A4F" w14:textId="77777777" w:rsidR="00581123" w:rsidRDefault="00890C59">
    <w:pPr>
      <w:pStyle w:val="Pieddepage"/>
    </w:pPr>
    <w:r>
      <w:rPr>
        <w:rFonts w:ascii="Marianne" w:hAnsi="Marianne"/>
        <w:noProof/>
        <w:lang w:eastAsia="fr-FR"/>
      </w:rPr>
      <w:drawing>
        <wp:anchor distT="0" distB="0" distL="114300" distR="114300" simplePos="0" relativeHeight="251667456" behindDoc="1" locked="0" layoutInCell="1" allowOverlap="1" wp14:anchorId="72A40281" wp14:editId="19011237">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59248B7D" wp14:editId="6A082D7F">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68BEC731" w14:textId="77777777" w:rsidTr="000D032C">
      <w:trPr>
        <w:tblHeader/>
      </w:trPr>
      <w:tc>
        <w:tcPr>
          <w:tcW w:w="2906" w:type="dxa"/>
          <w:shd w:val="clear" w:color="auto" w:fill="66CCFF"/>
        </w:tcPr>
        <w:p w14:paraId="629C91BF"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2B903C42" w14:textId="77777777" w:rsidR="00581123" w:rsidRDefault="00581123" w:rsidP="00581123">
          <w:pPr>
            <w:jc w:val="center"/>
            <w:rPr>
              <w:rFonts w:ascii="Arial" w:hAnsi="Arial" w:cs="Arial"/>
              <w:b/>
            </w:rPr>
          </w:pPr>
        </w:p>
      </w:tc>
      <w:tc>
        <w:tcPr>
          <w:tcW w:w="896" w:type="dxa"/>
          <w:shd w:val="clear" w:color="auto" w:fill="66CCFF"/>
        </w:tcPr>
        <w:p w14:paraId="57646AB8"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425EFE45" w14:textId="6BBA37DA"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A6436">
            <w:rPr>
              <w:rStyle w:val="Numrodepage"/>
              <w:rFonts w:cs="Arial"/>
              <w:b/>
              <w:noProof/>
            </w:rPr>
            <w:t>1</w:t>
          </w:r>
          <w:r>
            <w:rPr>
              <w:rStyle w:val="Numrodepage"/>
              <w:rFonts w:cs="Arial"/>
              <w:b/>
            </w:rPr>
            <w:fldChar w:fldCharType="end"/>
          </w:r>
        </w:p>
      </w:tc>
      <w:tc>
        <w:tcPr>
          <w:tcW w:w="165" w:type="dxa"/>
          <w:shd w:val="clear" w:color="auto" w:fill="66CCFF"/>
        </w:tcPr>
        <w:p w14:paraId="514D6658" w14:textId="77777777" w:rsidR="00581123" w:rsidRDefault="00581123" w:rsidP="00581123">
          <w:pPr>
            <w:jc w:val="center"/>
          </w:pPr>
          <w:r>
            <w:rPr>
              <w:rFonts w:ascii="Arial" w:hAnsi="Arial" w:cs="Arial"/>
              <w:b/>
            </w:rPr>
            <w:t>/</w:t>
          </w:r>
        </w:p>
      </w:tc>
      <w:tc>
        <w:tcPr>
          <w:tcW w:w="544" w:type="dxa"/>
          <w:shd w:val="clear" w:color="auto" w:fill="66CCFF"/>
        </w:tcPr>
        <w:p w14:paraId="215C3089" w14:textId="5A6EAF5D"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A6436">
            <w:rPr>
              <w:rStyle w:val="Numrodepage"/>
              <w:rFonts w:cs="Arial"/>
              <w:b/>
              <w:noProof/>
            </w:rPr>
            <w:t>7</w:t>
          </w:r>
          <w:r>
            <w:rPr>
              <w:rStyle w:val="Numrodepage"/>
              <w:rFonts w:cs="Arial"/>
              <w:b/>
            </w:rPr>
            <w:fldChar w:fldCharType="end"/>
          </w:r>
        </w:p>
      </w:tc>
    </w:tr>
  </w:tbl>
  <w:p w14:paraId="79EC9151" w14:textId="77777777" w:rsidR="00581123" w:rsidRDefault="00890C59" w:rsidP="00890C59">
    <w:pPr>
      <w:pStyle w:val="Pieddepage"/>
      <w:jc w:val="center"/>
    </w:pPr>
    <w:r>
      <w:rPr>
        <w:rFonts w:ascii="Marianne" w:hAnsi="Marianne"/>
        <w:noProof/>
        <w:lang w:eastAsia="fr-FR"/>
      </w:rPr>
      <w:drawing>
        <wp:anchor distT="0" distB="0" distL="114300" distR="114300" simplePos="0" relativeHeight="251662336" behindDoc="0" locked="0" layoutInCell="1" allowOverlap="1" wp14:anchorId="405D352F" wp14:editId="52CE1A4C">
          <wp:simplePos x="0" y="0"/>
          <wp:positionH relativeFrom="column">
            <wp:posOffset>3604103</wp:posOffset>
          </wp:positionH>
          <wp:positionV relativeFrom="paragraph">
            <wp:posOffset>62873</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anchorId="47D3C7BA" wp14:editId="22A1F68D">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1091F" w14:textId="77777777" w:rsidR="008C6BD7" w:rsidRDefault="008C6BD7">
      <w:r>
        <w:separator/>
      </w:r>
    </w:p>
  </w:footnote>
  <w:footnote w:type="continuationSeparator" w:id="0">
    <w:p w14:paraId="0A80434A" w14:textId="77777777" w:rsidR="008C6BD7" w:rsidRDefault="008C6B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DCE4E" w14:textId="77777777" w:rsidR="00D33491" w:rsidRDefault="00D3349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0D127" w14:textId="77777777" w:rsidR="00581123" w:rsidRPr="00865300" w:rsidRDefault="00581123" w:rsidP="00581123">
    <w:pPr>
      <w:pStyle w:val="En-tte"/>
      <w:rPr>
        <w:rFonts w:ascii="Marianne" w:hAnsi="Marianne"/>
      </w:rPr>
    </w:pPr>
  </w:p>
  <w:p w14:paraId="7164999C" w14:textId="77777777" w:rsidR="00581123" w:rsidRDefault="0058112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8FDC8" w14:textId="28C2C418" w:rsidR="00581123" w:rsidRDefault="00D33491">
    <w:pPr>
      <w:pStyle w:val="En-tte"/>
    </w:pPr>
    <w:r>
      <w:rPr>
        <w:rFonts w:ascii="Marianne" w:hAnsi="Marianne"/>
        <w:noProof/>
        <w:lang w:eastAsia="fr-FR"/>
      </w:rPr>
      <w:drawing>
        <wp:anchor distT="0" distB="0" distL="114300" distR="114300" simplePos="0" relativeHeight="251669504" behindDoc="1" locked="0" layoutInCell="1" allowOverlap="1" wp14:anchorId="52E99998" wp14:editId="204F4E95">
          <wp:simplePos x="0" y="0"/>
          <wp:positionH relativeFrom="page">
            <wp:posOffset>28321</wp:posOffset>
          </wp:positionH>
          <wp:positionV relativeFrom="paragraph">
            <wp:posOffset>-519245</wp:posOffset>
          </wp:positionV>
          <wp:extent cx="7554379" cy="10680192"/>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a:blip r:embed="rId1">
                    <a:extLst>
                      <a:ext uri="{28A0092B-C50C-407E-A947-70E740481C1C}">
                        <a14:useLocalDpi xmlns:a14="http://schemas.microsoft.com/office/drawing/2010/main" val="0"/>
                      </a:ext>
                    </a:extLst>
                  </a:blip>
                  <a:stretch>
                    <a:fillRect/>
                  </a:stretch>
                </pic:blipFill>
                <pic:spPr>
                  <a:xfrm>
                    <a:off x="0" y="0"/>
                    <a:ext cx="7554379" cy="1068019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8DC1A23"/>
    <w:multiLevelType w:val="hybridMultilevel"/>
    <w:tmpl w:val="D97AC9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0"/>
  </w:num>
  <w:num w:numId="6">
    <w:abstractNumId w:val="4"/>
  </w:num>
  <w:num w:numId="7">
    <w:abstractNumId w:val="3"/>
  </w:num>
  <w:num w:numId="8">
    <w:abstractNumId w:val="5"/>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19C1"/>
    <w:rsid w:val="00016A19"/>
    <w:rsid w:val="00017AF5"/>
    <w:rsid w:val="000229F2"/>
    <w:rsid w:val="00025D64"/>
    <w:rsid w:val="00036500"/>
    <w:rsid w:val="000424B2"/>
    <w:rsid w:val="0004636C"/>
    <w:rsid w:val="00053AF1"/>
    <w:rsid w:val="00053ECF"/>
    <w:rsid w:val="00060942"/>
    <w:rsid w:val="000837D6"/>
    <w:rsid w:val="0009070C"/>
    <w:rsid w:val="000A2C4F"/>
    <w:rsid w:val="000A2E05"/>
    <w:rsid w:val="000A5C41"/>
    <w:rsid w:val="000B09FA"/>
    <w:rsid w:val="000B348E"/>
    <w:rsid w:val="000C1C6D"/>
    <w:rsid w:val="000D3CA3"/>
    <w:rsid w:val="000D54BE"/>
    <w:rsid w:val="000E0020"/>
    <w:rsid w:val="00104FE2"/>
    <w:rsid w:val="00107EDA"/>
    <w:rsid w:val="00110949"/>
    <w:rsid w:val="00143439"/>
    <w:rsid w:val="00146FF6"/>
    <w:rsid w:val="00156C6E"/>
    <w:rsid w:val="00166B56"/>
    <w:rsid w:val="00175F6C"/>
    <w:rsid w:val="00186AFD"/>
    <w:rsid w:val="00192FD7"/>
    <w:rsid w:val="00194DC3"/>
    <w:rsid w:val="001A1DAF"/>
    <w:rsid w:val="001A3276"/>
    <w:rsid w:val="001B69D2"/>
    <w:rsid w:val="001C40C0"/>
    <w:rsid w:val="001C7118"/>
    <w:rsid w:val="001C733C"/>
    <w:rsid w:val="001D0008"/>
    <w:rsid w:val="001D102A"/>
    <w:rsid w:val="001D38BB"/>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44D83"/>
    <w:rsid w:val="00246083"/>
    <w:rsid w:val="00255BF0"/>
    <w:rsid w:val="002569DC"/>
    <w:rsid w:val="00283055"/>
    <w:rsid w:val="00285BF3"/>
    <w:rsid w:val="002904AF"/>
    <w:rsid w:val="00290D3A"/>
    <w:rsid w:val="00296CE3"/>
    <w:rsid w:val="002A1C15"/>
    <w:rsid w:val="002B1CFA"/>
    <w:rsid w:val="002B4453"/>
    <w:rsid w:val="002C2CA3"/>
    <w:rsid w:val="002C4213"/>
    <w:rsid w:val="002C4B3E"/>
    <w:rsid w:val="002C79D6"/>
    <w:rsid w:val="002D013E"/>
    <w:rsid w:val="002D794C"/>
    <w:rsid w:val="002E2CB1"/>
    <w:rsid w:val="002E6EAF"/>
    <w:rsid w:val="00300F37"/>
    <w:rsid w:val="00301794"/>
    <w:rsid w:val="003028A5"/>
    <w:rsid w:val="003100E9"/>
    <w:rsid w:val="00314558"/>
    <w:rsid w:val="003163C0"/>
    <w:rsid w:val="003163CC"/>
    <w:rsid w:val="0033292D"/>
    <w:rsid w:val="00332B12"/>
    <w:rsid w:val="00335A7C"/>
    <w:rsid w:val="00337351"/>
    <w:rsid w:val="00354C04"/>
    <w:rsid w:val="00362A4B"/>
    <w:rsid w:val="00370150"/>
    <w:rsid w:val="003759D6"/>
    <w:rsid w:val="00383067"/>
    <w:rsid w:val="00383BD0"/>
    <w:rsid w:val="00385E76"/>
    <w:rsid w:val="003B3BFB"/>
    <w:rsid w:val="003B463C"/>
    <w:rsid w:val="003B4746"/>
    <w:rsid w:val="003C115F"/>
    <w:rsid w:val="003C5778"/>
    <w:rsid w:val="003D0212"/>
    <w:rsid w:val="003D5681"/>
    <w:rsid w:val="003E18FC"/>
    <w:rsid w:val="003E6448"/>
    <w:rsid w:val="003E69DA"/>
    <w:rsid w:val="00401762"/>
    <w:rsid w:val="00405CD3"/>
    <w:rsid w:val="00413488"/>
    <w:rsid w:val="004223A6"/>
    <w:rsid w:val="0043418D"/>
    <w:rsid w:val="0043706E"/>
    <w:rsid w:val="00440650"/>
    <w:rsid w:val="0044597F"/>
    <w:rsid w:val="004559B9"/>
    <w:rsid w:val="004767BF"/>
    <w:rsid w:val="00481073"/>
    <w:rsid w:val="00490B68"/>
    <w:rsid w:val="00495903"/>
    <w:rsid w:val="00497578"/>
    <w:rsid w:val="004A6437"/>
    <w:rsid w:val="004A7169"/>
    <w:rsid w:val="004C1439"/>
    <w:rsid w:val="004C59CF"/>
    <w:rsid w:val="004C68E5"/>
    <w:rsid w:val="004E75A6"/>
    <w:rsid w:val="004F2367"/>
    <w:rsid w:val="00513BB1"/>
    <w:rsid w:val="00514DAF"/>
    <w:rsid w:val="00532DD2"/>
    <w:rsid w:val="00532EC7"/>
    <w:rsid w:val="005409EC"/>
    <w:rsid w:val="00541CA3"/>
    <w:rsid w:val="00546E9E"/>
    <w:rsid w:val="005546A9"/>
    <w:rsid w:val="0055651A"/>
    <w:rsid w:val="00561CAA"/>
    <w:rsid w:val="00562D65"/>
    <w:rsid w:val="00580386"/>
    <w:rsid w:val="00581123"/>
    <w:rsid w:val="005846FB"/>
    <w:rsid w:val="0059768D"/>
    <w:rsid w:val="005A471A"/>
    <w:rsid w:val="005A4A3B"/>
    <w:rsid w:val="005A4BF3"/>
    <w:rsid w:val="005A4CB5"/>
    <w:rsid w:val="005B685C"/>
    <w:rsid w:val="005C3E72"/>
    <w:rsid w:val="005E0335"/>
    <w:rsid w:val="005E2114"/>
    <w:rsid w:val="005F46CE"/>
    <w:rsid w:val="00603C46"/>
    <w:rsid w:val="0061068C"/>
    <w:rsid w:val="006247A7"/>
    <w:rsid w:val="0062696A"/>
    <w:rsid w:val="00632344"/>
    <w:rsid w:val="00632AC1"/>
    <w:rsid w:val="0063621F"/>
    <w:rsid w:val="00642006"/>
    <w:rsid w:val="0064560F"/>
    <w:rsid w:val="006527C9"/>
    <w:rsid w:val="006527D6"/>
    <w:rsid w:val="00654DBC"/>
    <w:rsid w:val="00656510"/>
    <w:rsid w:val="00660727"/>
    <w:rsid w:val="0067068A"/>
    <w:rsid w:val="00672E1D"/>
    <w:rsid w:val="00677D47"/>
    <w:rsid w:val="0069097D"/>
    <w:rsid w:val="00695EB3"/>
    <w:rsid w:val="006A3F3C"/>
    <w:rsid w:val="006B7D07"/>
    <w:rsid w:val="006C2960"/>
    <w:rsid w:val="006C4338"/>
    <w:rsid w:val="006E1608"/>
    <w:rsid w:val="006F3DF9"/>
    <w:rsid w:val="006F7EF6"/>
    <w:rsid w:val="007060E5"/>
    <w:rsid w:val="007101A8"/>
    <w:rsid w:val="00710FD6"/>
    <w:rsid w:val="00711421"/>
    <w:rsid w:val="00716D7C"/>
    <w:rsid w:val="00722BBC"/>
    <w:rsid w:val="00731FAB"/>
    <w:rsid w:val="0073798A"/>
    <w:rsid w:val="007410CB"/>
    <w:rsid w:val="00747F48"/>
    <w:rsid w:val="00757151"/>
    <w:rsid w:val="00763A43"/>
    <w:rsid w:val="0076477A"/>
    <w:rsid w:val="007728D4"/>
    <w:rsid w:val="00776E0E"/>
    <w:rsid w:val="00786F36"/>
    <w:rsid w:val="007909E0"/>
    <w:rsid w:val="00791821"/>
    <w:rsid w:val="00791A55"/>
    <w:rsid w:val="00793DC9"/>
    <w:rsid w:val="0079493A"/>
    <w:rsid w:val="0079785C"/>
    <w:rsid w:val="007B250D"/>
    <w:rsid w:val="007D5DA5"/>
    <w:rsid w:val="007D7A65"/>
    <w:rsid w:val="007F68A6"/>
    <w:rsid w:val="007F6F5E"/>
    <w:rsid w:val="00800575"/>
    <w:rsid w:val="00801FB7"/>
    <w:rsid w:val="00802F5A"/>
    <w:rsid w:val="00804EFB"/>
    <w:rsid w:val="00813F46"/>
    <w:rsid w:val="00816E7D"/>
    <w:rsid w:val="00830008"/>
    <w:rsid w:val="00830624"/>
    <w:rsid w:val="0083205E"/>
    <w:rsid w:val="008402A8"/>
    <w:rsid w:val="0084086C"/>
    <w:rsid w:val="00844DAA"/>
    <w:rsid w:val="00844FC3"/>
    <w:rsid w:val="0085598A"/>
    <w:rsid w:val="00857AB2"/>
    <w:rsid w:val="008773CA"/>
    <w:rsid w:val="00880E63"/>
    <w:rsid w:val="00890C59"/>
    <w:rsid w:val="008B0797"/>
    <w:rsid w:val="008C6B5B"/>
    <w:rsid w:val="008C6BD7"/>
    <w:rsid w:val="008D16A4"/>
    <w:rsid w:val="008D5020"/>
    <w:rsid w:val="008E2D4D"/>
    <w:rsid w:val="008F01E2"/>
    <w:rsid w:val="00915748"/>
    <w:rsid w:val="00924663"/>
    <w:rsid w:val="00932CF6"/>
    <w:rsid w:val="00934374"/>
    <w:rsid w:val="00934503"/>
    <w:rsid w:val="00954E23"/>
    <w:rsid w:val="009632F3"/>
    <w:rsid w:val="009758B9"/>
    <w:rsid w:val="00975EA0"/>
    <w:rsid w:val="00983FF3"/>
    <w:rsid w:val="009862E2"/>
    <w:rsid w:val="00987ACB"/>
    <w:rsid w:val="00991B00"/>
    <w:rsid w:val="009A3B33"/>
    <w:rsid w:val="009A4743"/>
    <w:rsid w:val="009A6460"/>
    <w:rsid w:val="009B1CD0"/>
    <w:rsid w:val="009B45B9"/>
    <w:rsid w:val="009B4DB3"/>
    <w:rsid w:val="009B6B4B"/>
    <w:rsid w:val="009D0DFC"/>
    <w:rsid w:val="009D30FD"/>
    <w:rsid w:val="009D32BA"/>
    <w:rsid w:val="009E4ED2"/>
    <w:rsid w:val="009F1ADF"/>
    <w:rsid w:val="00A063A9"/>
    <w:rsid w:val="00A0759D"/>
    <w:rsid w:val="00A109B0"/>
    <w:rsid w:val="00A11861"/>
    <w:rsid w:val="00A148A1"/>
    <w:rsid w:val="00A162CC"/>
    <w:rsid w:val="00A317AC"/>
    <w:rsid w:val="00A37DED"/>
    <w:rsid w:val="00A533EC"/>
    <w:rsid w:val="00A546AE"/>
    <w:rsid w:val="00A67D0B"/>
    <w:rsid w:val="00A74338"/>
    <w:rsid w:val="00A84B74"/>
    <w:rsid w:val="00AA0756"/>
    <w:rsid w:val="00AA6739"/>
    <w:rsid w:val="00AB7AE3"/>
    <w:rsid w:val="00AC262D"/>
    <w:rsid w:val="00AD2174"/>
    <w:rsid w:val="00AD4CE4"/>
    <w:rsid w:val="00AE7831"/>
    <w:rsid w:val="00AF0E76"/>
    <w:rsid w:val="00AF2510"/>
    <w:rsid w:val="00AF3DB9"/>
    <w:rsid w:val="00AF66CD"/>
    <w:rsid w:val="00AF71E4"/>
    <w:rsid w:val="00B054DA"/>
    <w:rsid w:val="00B22D5F"/>
    <w:rsid w:val="00B24756"/>
    <w:rsid w:val="00B26CE0"/>
    <w:rsid w:val="00B30C7A"/>
    <w:rsid w:val="00B52711"/>
    <w:rsid w:val="00B626D1"/>
    <w:rsid w:val="00B67917"/>
    <w:rsid w:val="00B73228"/>
    <w:rsid w:val="00B74584"/>
    <w:rsid w:val="00B87564"/>
    <w:rsid w:val="00B9437A"/>
    <w:rsid w:val="00BA2098"/>
    <w:rsid w:val="00BA44E5"/>
    <w:rsid w:val="00BA4CA4"/>
    <w:rsid w:val="00BC3D0D"/>
    <w:rsid w:val="00BC69AB"/>
    <w:rsid w:val="00BD33F3"/>
    <w:rsid w:val="00BE1DED"/>
    <w:rsid w:val="00BE4BE6"/>
    <w:rsid w:val="00BE6078"/>
    <w:rsid w:val="00BF3267"/>
    <w:rsid w:val="00C00AD6"/>
    <w:rsid w:val="00C04744"/>
    <w:rsid w:val="00C05387"/>
    <w:rsid w:val="00C05680"/>
    <w:rsid w:val="00C07D78"/>
    <w:rsid w:val="00C101AF"/>
    <w:rsid w:val="00C161A1"/>
    <w:rsid w:val="00C2171F"/>
    <w:rsid w:val="00C22826"/>
    <w:rsid w:val="00C24434"/>
    <w:rsid w:val="00C2650B"/>
    <w:rsid w:val="00C26D00"/>
    <w:rsid w:val="00C27FCB"/>
    <w:rsid w:val="00C33C26"/>
    <w:rsid w:val="00C40693"/>
    <w:rsid w:val="00C42926"/>
    <w:rsid w:val="00C4388C"/>
    <w:rsid w:val="00C46A5F"/>
    <w:rsid w:val="00C500EB"/>
    <w:rsid w:val="00C5252F"/>
    <w:rsid w:val="00C52AD9"/>
    <w:rsid w:val="00C53102"/>
    <w:rsid w:val="00C5330E"/>
    <w:rsid w:val="00C547FD"/>
    <w:rsid w:val="00C66EAC"/>
    <w:rsid w:val="00C66F16"/>
    <w:rsid w:val="00C72BCA"/>
    <w:rsid w:val="00C76A45"/>
    <w:rsid w:val="00C85941"/>
    <w:rsid w:val="00C87395"/>
    <w:rsid w:val="00C91060"/>
    <w:rsid w:val="00C911FE"/>
    <w:rsid w:val="00CB4F18"/>
    <w:rsid w:val="00CB5052"/>
    <w:rsid w:val="00CC51C7"/>
    <w:rsid w:val="00CD185D"/>
    <w:rsid w:val="00CD46CC"/>
    <w:rsid w:val="00CE0DEC"/>
    <w:rsid w:val="00CF3DE7"/>
    <w:rsid w:val="00D0447F"/>
    <w:rsid w:val="00D04DF3"/>
    <w:rsid w:val="00D13BBA"/>
    <w:rsid w:val="00D22CA0"/>
    <w:rsid w:val="00D33491"/>
    <w:rsid w:val="00D46BC7"/>
    <w:rsid w:val="00D61D84"/>
    <w:rsid w:val="00D734A9"/>
    <w:rsid w:val="00D85243"/>
    <w:rsid w:val="00D90C76"/>
    <w:rsid w:val="00DA268A"/>
    <w:rsid w:val="00DA36CE"/>
    <w:rsid w:val="00DA437C"/>
    <w:rsid w:val="00DA4BDC"/>
    <w:rsid w:val="00DA5010"/>
    <w:rsid w:val="00DF1E1D"/>
    <w:rsid w:val="00DF2609"/>
    <w:rsid w:val="00DF2796"/>
    <w:rsid w:val="00DF3F0B"/>
    <w:rsid w:val="00DF5C94"/>
    <w:rsid w:val="00E10C07"/>
    <w:rsid w:val="00E167E9"/>
    <w:rsid w:val="00E32232"/>
    <w:rsid w:val="00E33B9C"/>
    <w:rsid w:val="00E47798"/>
    <w:rsid w:val="00E62713"/>
    <w:rsid w:val="00E64733"/>
    <w:rsid w:val="00E7197D"/>
    <w:rsid w:val="00E810D8"/>
    <w:rsid w:val="00E82461"/>
    <w:rsid w:val="00EA535D"/>
    <w:rsid w:val="00EA6436"/>
    <w:rsid w:val="00EA7592"/>
    <w:rsid w:val="00EB4DBD"/>
    <w:rsid w:val="00EC25E5"/>
    <w:rsid w:val="00ED00DB"/>
    <w:rsid w:val="00ED3367"/>
    <w:rsid w:val="00ED34A0"/>
    <w:rsid w:val="00EE1681"/>
    <w:rsid w:val="00EF5018"/>
    <w:rsid w:val="00F00685"/>
    <w:rsid w:val="00F030F7"/>
    <w:rsid w:val="00F041A2"/>
    <w:rsid w:val="00F04F09"/>
    <w:rsid w:val="00F141A2"/>
    <w:rsid w:val="00F150B2"/>
    <w:rsid w:val="00F26933"/>
    <w:rsid w:val="00F31E3A"/>
    <w:rsid w:val="00F32D7A"/>
    <w:rsid w:val="00F413C5"/>
    <w:rsid w:val="00F41452"/>
    <w:rsid w:val="00F416DC"/>
    <w:rsid w:val="00F555C9"/>
    <w:rsid w:val="00F56F98"/>
    <w:rsid w:val="00F57ABF"/>
    <w:rsid w:val="00F751B7"/>
    <w:rsid w:val="00F76A6A"/>
    <w:rsid w:val="00F86B8A"/>
    <w:rsid w:val="00F90DF0"/>
    <w:rsid w:val="00F93D76"/>
    <w:rsid w:val="00F979A4"/>
    <w:rsid w:val="00FA1DA7"/>
    <w:rsid w:val="00FB68C4"/>
    <w:rsid w:val="00FC7913"/>
    <w:rsid w:val="00FE1CEF"/>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F0ECC85"/>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customStyle="1" w:styleId="DGATitreTableau">
    <w:name w:val="DGA Titre Tableau"/>
    <w:basedOn w:val="Normal"/>
    <w:rsid w:val="007101A8"/>
    <w:pPr>
      <w:suppressAutoHyphens w:val="0"/>
      <w:overflowPunct w:val="0"/>
      <w:autoSpaceDE w:val="0"/>
      <w:autoSpaceDN w:val="0"/>
      <w:adjustRightInd w:val="0"/>
      <w:jc w:val="center"/>
    </w:pPr>
    <w:rPr>
      <w:rFonts w:ascii="Times New Roman" w:hAnsi="Times New Roman" w:cs="Times New Roman"/>
      <w:b/>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447044805">
      <w:bodyDiv w:val="1"/>
      <w:marLeft w:val="0"/>
      <w:marRight w:val="0"/>
      <w:marTop w:val="0"/>
      <w:marBottom w:val="0"/>
      <w:divBdr>
        <w:top w:val="none" w:sz="0" w:space="0" w:color="auto"/>
        <w:left w:val="none" w:sz="0" w:space="0" w:color="auto"/>
        <w:bottom w:val="none" w:sz="0" w:space="0" w:color="auto"/>
        <w:right w:val="none" w:sz="0" w:space="0" w:color="auto"/>
      </w:divBdr>
    </w:div>
    <w:div w:id="1581862926">
      <w:bodyDiv w:val="1"/>
      <w:marLeft w:val="0"/>
      <w:marRight w:val="0"/>
      <w:marTop w:val="0"/>
      <w:marBottom w:val="0"/>
      <w:divBdr>
        <w:top w:val="none" w:sz="0" w:space="0" w:color="auto"/>
        <w:left w:val="none" w:sz="0" w:space="0" w:color="auto"/>
        <w:bottom w:val="none" w:sz="0" w:space="0" w:color="auto"/>
        <w:right w:val="none" w:sz="0" w:space="0" w:color="auto"/>
      </w:divBdr>
    </w:div>
    <w:div w:id="1737194208">
      <w:bodyDiv w:val="1"/>
      <w:marLeft w:val="0"/>
      <w:marRight w:val="0"/>
      <w:marTop w:val="0"/>
      <w:marBottom w:val="0"/>
      <w:divBdr>
        <w:top w:val="none" w:sz="0" w:space="0" w:color="auto"/>
        <w:left w:val="none" w:sz="0" w:space="0" w:color="auto"/>
        <w:bottom w:val="none" w:sz="0" w:space="0" w:color="auto"/>
        <w:right w:val="none" w:sz="0" w:space="0" w:color="auto"/>
      </w:divBdr>
    </w:div>
    <w:div w:id="1995061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mailto:aia-cuers-pierrefeu.liquid-facture.fct@intradef.gouv.f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footer" Target="footer2.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footer" Target="footer1.xml"/><Relationship Id="rId30"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EB072-21A0-41D0-A038-F916048C3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35</TotalTime>
  <Pages>7</Pages>
  <Words>2307</Words>
  <Characters>12694</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14972</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SALL Saliou INGE CIVI DEFE</cp:lastModifiedBy>
  <cp:revision>11</cp:revision>
  <cp:lastPrinted>2021-06-01T13:24:00Z</cp:lastPrinted>
  <dcterms:created xsi:type="dcterms:W3CDTF">2026-01-22T10:57:00Z</dcterms:created>
  <dcterms:modified xsi:type="dcterms:W3CDTF">2026-02-09T09:02:00Z</dcterms:modified>
</cp:coreProperties>
</file>